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5D3BE7D" w14:textId="35F0F5D5" w:rsidR="00E7103A" w:rsidRDefault="00D1291E" w:rsidP="00D1291E">
      <w:pPr>
        <w:jc w:val="right"/>
        <w:rPr>
          <w:rFonts w:asciiTheme="minorHAnsi" w:hAnsiTheme="minorHAnsi"/>
          <w:i/>
          <w:color w:val="000000"/>
          <w:sz w:val="20"/>
          <w:szCs w:val="22"/>
        </w:rPr>
      </w:pPr>
      <w:bookmarkStart w:id="0" w:name="_GoBack"/>
      <w:bookmarkEnd w:id="0"/>
      <w:r w:rsidRPr="00D1291E">
        <w:rPr>
          <w:rFonts w:asciiTheme="minorHAnsi" w:hAnsiTheme="minorHAnsi"/>
          <w:i/>
          <w:color w:val="000000"/>
          <w:sz w:val="20"/>
          <w:szCs w:val="22"/>
        </w:rPr>
        <w:t>Załącznik nr</w:t>
      </w:r>
      <w:r>
        <w:rPr>
          <w:rFonts w:asciiTheme="minorHAnsi" w:hAnsiTheme="minorHAnsi"/>
          <w:i/>
          <w:color w:val="000000"/>
          <w:sz w:val="20"/>
          <w:szCs w:val="22"/>
        </w:rPr>
        <w:t xml:space="preserve"> 11</w:t>
      </w:r>
      <w:r w:rsidRPr="00D1291E">
        <w:rPr>
          <w:rFonts w:asciiTheme="minorHAnsi" w:hAnsiTheme="minorHAnsi"/>
          <w:i/>
          <w:color w:val="000000"/>
          <w:sz w:val="20"/>
          <w:szCs w:val="22"/>
        </w:rPr>
        <w:t xml:space="preserve"> do Wniosku pożyczkowego Pożyczka rozwojowa</w:t>
      </w:r>
      <w:r w:rsidR="000237E7">
        <w:rPr>
          <w:rFonts w:asciiTheme="minorHAnsi" w:hAnsiTheme="minorHAnsi"/>
          <w:i/>
          <w:color w:val="000000"/>
          <w:sz w:val="20"/>
          <w:szCs w:val="22"/>
        </w:rPr>
        <w:t xml:space="preserve"> II</w:t>
      </w:r>
    </w:p>
    <w:p w14:paraId="35A44482" w14:textId="77777777" w:rsidR="00D1291E" w:rsidRDefault="00D1291E" w:rsidP="00D1291E">
      <w:pPr>
        <w:jc w:val="right"/>
        <w:rPr>
          <w:rFonts w:asciiTheme="minorHAnsi" w:hAnsiTheme="minorHAnsi"/>
          <w:b/>
          <w:color w:val="000000"/>
          <w:szCs w:val="22"/>
        </w:rPr>
      </w:pPr>
    </w:p>
    <w:p w14:paraId="673F951A" w14:textId="3F13B5F0" w:rsidR="00E7103A" w:rsidRPr="00751367" w:rsidRDefault="00E7103A" w:rsidP="00751367">
      <w:pPr>
        <w:jc w:val="center"/>
        <w:rPr>
          <w:rFonts w:asciiTheme="minorHAnsi" w:hAnsiTheme="minorHAnsi"/>
          <w:b/>
          <w:color w:val="000000"/>
          <w:szCs w:val="22"/>
          <w:vertAlign w:val="superscript"/>
        </w:rPr>
      </w:pPr>
      <w:r w:rsidRPr="00220F01">
        <w:rPr>
          <w:rFonts w:asciiTheme="minorHAnsi" w:hAnsiTheme="minorHAnsi"/>
          <w:b/>
          <w:color w:val="000000"/>
          <w:szCs w:val="22"/>
        </w:rPr>
        <w:t>Oświadczenie Wnioskodawcy</w:t>
      </w:r>
      <w:r w:rsidR="00D1291E" w:rsidRPr="00FD4AF6">
        <w:rPr>
          <w:rFonts w:cs="Arial"/>
          <w:b/>
          <w:bCs/>
          <w:sz w:val="16"/>
          <w:vertAlign w:val="superscript"/>
        </w:rPr>
        <w:footnoteReference w:id="1"/>
      </w:r>
      <w:r w:rsidR="00D1291E">
        <w:rPr>
          <w:rFonts w:cs="Arial"/>
          <w:b/>
          <w:bCs/>
          <w:sz w:val="16"/>
        </w:rPr>
        <w:t xml:space="preserve"> </w:t>
      </w:r>
      <w:r w:rsidRPr="00220F01">
        <w:rPr>
          <w:rFonts w:asciiTheme="minorHAnsi" w:hAnsiTheme="minorHAnsi"/>
          <w:b/>
          <w:color w:val="000000"/>
          <w:szCs w:val="22"/>
        </w:rPr>
        <w:t>o otrzymanej pomocy</w:t>
      </w:r>
      <w:r w:rsidRPr="00220F01">
        <w:rPr>
          <w:rFonts w:asciiTheme="minorHAnsi" w:hAnsiTheme="minorHAnsi"/>
          <w:b/>
          <w:i/>
          <w:color w:val="000000"/>
          <w:szCs w:val="22"/>
        </w:rPr>
        <w:t xml:space="preserve"> de </w:t>
      </w:r>
      <w:proofErr w:type="spellStart"/>
      <w:r w:rsidRPr="00220F01">
        <w:rPr>
          <w:rFonts w:asciiTheme="minorHAnsi" w:hAnsiTheme="minorHAnsi"/>
          <w:b/>
          <w:i/>
          <w:color w:val="000000"/>
          <w:szCs w:val="22"/>
        </w:rPr>
        <w:t>minimis</w:t>
      </w:r>
      <w:proofErr w:type="spellEnd"/>
      <w:r w:rsidR="00D1291E" w:rsidRPr="00FD4AF6">
        <w:rPr>
          <w:rFonts w:cs="Arial"/>
          <w:b/>
          <w:bCs/>
          <w:sz w:val="16"/>
          <w:vertAlign w:val="superscript"/>
        </w:rPr>
        <w:footnoteReference w:id="2"/>
      </w:r>
    </w:p>
    <w:p w14:paraId="1E95C718" w14:textId="77777777" w:rsidR="00E7103A" w:rsidRPr="00220F01" w:rsidRDefault="00E7103A" w:rsidP="00E7103A">
      <w:pPr>
        <w:rPr>
          <w:rFonts w:asciiTheme="minorHAnsi" w:hAnsiTheme="minorHAnsi"/>
          <w:color w:val="000000"/>
          <w:szCs w:val="22"/>
        </w:rPr>
      </w:pPr>
    </w:p>
    <w:p w14:paraId="73039338" w14:textId="77777777" w:rsidR="00E7103A" w:rsidRPr="00956ACF" w:rsidRDefault="00E7103A" w:rsidP="00751367">
      <w:pPr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956ACF">
        <w:rPr>
          <w:rFonts w:asciiTheme="minorHAnsi" w:hAnsiTheme="minorHAnsi" w:cstheme="minorHAnsi"/>
          <w:color w:val="000000"/>
          <w:sz w:val="20"/>
          <w:szCs w:val="20"/>
        </w:rPr>
        <w:t>..........................................................................................................................</w:t>
      </w:r>
    </w:p>
    <w:p w14:paraId="6B33D1B0" w14:textId="77777777" w:rsidR="00E7103A" w:rsidRDefault="00E7103A" w:rsidP="00751367">
      <w:pPr>
        <w:jc w:val="center"/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956ACF">
        <w:rPr>
          <w:rFonts w:asciiTheme="minorHAnsi" w:hAnsiTheme="minorHAnsi" w:cstheme="minorHAnsi"/>
          <w:i/>
          <w:color w:val="000000"/>
          <w:sz w:val="20"/>
          <w:szCs w:val="20"/>
        </w:rPr>
        <w:t>(pełna nazwa Wnioskodawcy)</w:t>
      </w:r>
    </w:p>
    <w:p w14:paraId="3E004100" w14:textId="77777777" w:rsidR="00751367" w:rsidRDefault="00751367" w:rsidP="00751367">
      <w:pPr>
        <w:rPr>
          <w:rFonts w:asciiTheme="minorHAnsi" w:hAnsiTheme="minorHAnsi" w:cstheme="minorHAnsi"/>
          <w:color w:val="000000"/>
          <w:sz w:val="20"/>
          <w:szCs w:val="20"/>
        </w:rPr>
      </w:pPr>
    </w:p>
    <w:p w14:paraId="2ACA84C7" w14:textId="77777777" w:rsidR="00751367" w:rsidRPr="00956ACF" w:rsidRDefault="00751367" w:rsidP="00751367">
      <w:pPr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956ACF">
        <w:rPr>
          <w:rFonts w:asciiTheme="minorHAnsi" w:hAnsiTheme="minorHAnsi" w:cstheme="minorHAnsi"/>
          <w:color w:val="000000"/>
          <w:sz w:val="20"/>
          <w:szCs w:val="20"/>
        </w:rPr>
        <w:t>Oświadczam, iż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751367">
        <w:rPr>
          <w:rFonts w:asciiTheme="minorHAnsi" w:hAnsiTheme="minorHAnsi" w:cstheme="minorHAnsi"/>
          <w:color w:val="000000"/>
          <w:sz w:val="20"/>
          <w:szCs w:val="20"/>
        </w:rPr>
        <w:t>w ciągu ostatnich trzech lat</w:t>
      </w:r>
      <w:r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p w14:paraId="36548FB9" w14:textId="77777777" w:rsidR="00E7103A" w:rsidRPr="00956ACF" w:rsidRDefault="00E7103A" w:rsidP="00E7103A">
      <w:pPr>
        <w:rPr>
          <w:rFonts w:asciiTheme="minorHAnsi" w:hAnsiTheme="minorHAnsi" w:cstheme="minorHAnsi"/>
          <w:i/>
          <w:color w:val="000000"/>
          <w:sz w:val="20"/>
          <w:szCs w:val="20"/>
        </w:rPr>
      </w:pPr>
    </w:p>
    <w:p w14:paraId="651A8658" w14:textId="77777777" w:rsidR="00E7103A" w:rsidRDefault="00E7103A" w:rsidP="00E7103A">
      <w:pPr>
        <w:ind w:left="72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956ACF">
        <w:rPr>
          <w:rFonts w:asciiTheme="minorHAnsi" w:hAnsiTheme="minorHAnsi" w:cstheme="minorHAnsi"/>
          <w:b/>
          <w:noProof/>
          <w:color w:val="000000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1BACC2" wp14:editId="48BF6937">
                <wp:simplePos x="0" y="0"/>
                <wp:positionH relativeFrom="column">
                  <wp:posOffset>0</wp:posOffset>
                </wp:positionH>
                <wp:positionV relativeFrom="paragraph">
                  <wp:posOffset>1905</wp:posOffset>
                </wp:positionV>
                <wp:extent cx="228600" cy="200025"/>
                <wp:effectExtent l="9525" t="11430" r="9525" b="7620"/>
                <wp:wrapNone/>
                <wp:docPr id="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type w14:anchorId="2A863A1E" id="_x0000_t109" coordsize="21600,21600" o:spt="109" path="m,l,21600r21600,l21600,xe">
                <v:stroke joinstyle="miter"/>
                <v:path gradientshapeok="t" o:connecttype="rect"/>
              </v:shapetype>
              <v:shape id="AutoShape 8" o:spid="_x0000_s1026" type="#_x0000_t109" style="position:absolute;margin-left:0;margin-top:.15pt;width:18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"/>
            </w:pict>
          </mc:Fallback>
        </mc:AlternateContent>
      </w:r>
      <w:r w:rsidRPr="00956ACF">
        <w:rPr>
          <w:rFonts w:asciiTheme="minorHAnsi" w:hAnsiTheme="minorHAnsi" w:cstheme="minorHAnsi"/>
          <w:b/>
          <w:color w:val="000000"/>
          <w:sz w:val="20"/>
          <w:szCs w:val="20"/>
        </w:rPr>
        <w:t>*1. otrzymał</w:t>
      </w:r>
      <w:r w:rsidR="00751367">
        <w:rPr>
          <w:rFonts w:asciiTheme="minorHAnsi" w:hAnsiTheme="minorHAnsi" w:cstheme="minorHAnsi"/>
          <w:b/>
          <w:color w:val="000000"/>
          <w:sz w:val="20"/>
          <w:szCs w:val="20"/>
        </w:rPr>
        <w:t>em</w:t>
      </w:r>
      <w:r w:rsidRPr="00956ACF">
        <w:rPr>
          <w:rFonts w:asciiTheme="minorHAnsi" w:hAnsiTheme="minorHAnsi" w:cstheme="minorHAnsi"/>
          <w:b/>
          <w:color w:val="000000"/>
          <w:sz w:val="20"/>
          <w:szCs w:val="20"/>
        </w:rPr>
        <w:t>/</w:t>
      </w:r>
      <w:proofErr w:type="spellStart"/>
      <w:r w:rsidRPr="00956ACF">
        <w:rPr>
          <w:rFonts w:asciiTheme="minorHAnsi" w:hAnsiTheme="minorHAnsi" w:cstheme="minorHAnsi"/>
          <w:b/>
          <w:color w:val="000000"/>
          <w:sz w:val="20"/>
          <w:szCs w:val="20"/>
        </w:rPr>
        <w:t>a</w:t>
      </w:r>
      <w:r w:rsidR="00751367">
        <w:rPr>
          <w:rFonts w:asciiTheme="minorHAnsi" w:hAnsiTheme="minorHAnsi" w:cstheme="minorHAnsi"/>
          <w:b/>
          <w:color w:val="000000"/>
          <w:sz w:val="20"/>
          <w:szCs w:val="20"/>
        </w:rPr>
        <w:t>m</w:t>
      </w:r>
      <w:proofErr w:type="spellEnd"/>
      <w:r w:rsidRPr="00956ACF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pomoc </w:t>
      </w:r>
      <w:r w:rsidRPr="00956ACF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de </w:t>
      </w:r>
      <w:proofErr w:type="spellStart"/>
      <w:r w:rsidRPr="00956ACF">
        <w:rPr>
          <w:rFonts w:asciiTheme="minorHAnsi" w:hAnsiTheme="minorHAnsi" w:cstheme="minorHAnsi"/>
          <w:b/>
          <w:i/>
          <w:color w:val="000000"/>
          <w:sz w:val="20"/>
          <w:szCs w:val="20"/>
        </w:rPr>
        <w:t>minimis</w:t>
      </w:r>
      <w:proofErr w:type="spellEnd"/>
      <w:r w:rsidRPr="00956ACF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 </w:t>
      </w:r>
      <w:r w:rsidRPr="00956ACF">
        <w:rPr>
          <w:rFonts w:asciiTheme="minorHAnsi" w:hAnsiTheme="minorHAnsi" w:cstheme="minorHAnsi"/>
          <w:b/>
          <w:color w:val="000000"/>
          <w:sz w:val="20"/>
          <w:szCs w:val="20"/>
        </w:rPr>
        <w:t>w następującej wielkości:</w:t>
      </w:r>
    </w:p>
    <w:p w14:paraId="58187C6F" w14:textId="77777777" w:rsidR="00D1291E" w:rsidRPr="00956ACF" w:rsidRDefault="00D1291E" w:rsidP="00E7103A">
      <w:pPr>
        <w:ind w:left="72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5A0CB84" w14:textId="77777777" w:rsidR="00E7103A" w:rsidRPr="00956ACF" w:rsidRDefault="00E7103A" w:rsidP="00D1291E">
      <w:pPr>
        <w:pStyle w:val="Akapitzlist"/>
        <w:numPr>
          <w:ilvl w:val="0"/>
          <w:numId w:val="12"/>
        </w:numPr>
        <w:spacing w:line="360" w:lineRule="auto"/>
        <w:ind w:left="714" w:hanging="357"/>
        <w:rPr>
          <w:rFonts w:asciiTheme="minorHAnsi" w:hAnsiTheme="minorHAnsi" w:cstheme="minorHAnsi"/>
          <w:color w:val="000000"/>
          <w:sz w:val="20"/>
          <w:szCs w:val="20"/>
        </w:rPr>
      </w:pPr>
      <w:r w:rsidRPr="00956ACF">
        <w:rPr>
          <w:rFonts w:asciiTheme="minorHAnsi" w:hAnsiTheme="minorHAnsi" w:cstheme="minorHAnsi"/>
          <w:color w:val="000000"/>
          <w:sz w:val="20"/>
          <w:szCs w:val="20"/>
        </w:rPr>
        <w:t>zgodnie z załączonym wydrukiem</w:t>
      </w:r>
    </w:p>
    <w:p w14:paraId="21807AA6" w14:textId="0B7D2D95" w:rsidR="00E7103A" w:rsidRPr="00D1291E" w:rsidRDefault="00E7103A" w:rsidP="00D1291E">
      <w:pPr>
        <w:pStyle w:val="Akapitzlist"/>
        <w:numPr>
          <w:ilvl w:val="0"/>
          <w:numId w:val="12"/>
        </w:numPr>
        <w:spacing w:line="360" w:lineRule="auto"/>
        <w:ind w:left="714" w:hanging="357"/>
        <w:rPr>
          <w:rFonts w:asciiTheme="minorHAnsi" w:hAnsiTheme="minorHAnsi" w:cstheme="minorHAnsi"/>
          <w:color w:val="000000"/>
          <w:sz w:val="20"/>
          <w:szCs w:val="20"/>
        </w:rPr>
      </w:pPr>
      <w:r w:rsidRPr="00956ACF">
        <w:rPr>
          <w:rFonts w:asciiTheme="minorHAnsi" w:hAnsiTheme="minorHAnsi" w:cstheme="minorHAnsi"/>
          <w:color w:val="000000"/>
          <w:sz w:val="20"/>
          <w:szCs w:val="20"/>
        </w:rPr>
        <w:t>zgodnie z poniższą tabelą:</w:t>
      </w:r>
    </w:p>
    <w:tbl>
      <w:tblPr>
        <w:tblW w:w="1005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"/>
        <w:gridCol w:w="1723"/>
        <w:gridCol w:w="1382"/>
        <w:gridCol w:w="1770"/>
        <w:gridCol w:w="1501"/>
        <w:gridCol w:w="1181"/>
        <w:gridCol w:w="1153"/>
        <w:gridCol w:w="995"/>
      </w:tblGrid>
      <w:tr w:rsidR="00D1291E" w:rsidRPr="00956ACF" w14:paraId="24B76BEA" w14:textId="77777777" w:rsidTr="00D1291E">
        <w:trPr>
          <w:cantSplit/>
          <w:trHeight w:hRule="exact" w:val="759"/>
          <w:tblHeader/>
          <w:jc w:val="center"/>
        </w:trPr>
        <w:tc>
          <w:tcPr>
            <w:tcW w:w="35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8EDEFF8" w14:textId="77777777" w:rsidR="00D1291E" w:rsidRPr="00956ACF" w:rsidRDefault="00D1291E" w:rsidP="004A37CD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72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B1BE9BE" w14:textId="77777777" w:rsidR="00D1291E" w:rsidRPr="00956ACF" w:rsidRDefault="00D1291E" w:rsidP="004A37CD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Organ udzielający pomocy</w:t>
            </w:r>
          </w:p>
        </w:tc>
        <w:tc>
          <w:tcPr>
            <w:tcW w:w="1382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8E2E009" w14:textId="77777777" w:rsidR="00D1291E" w:rsidRPr="00956ACF" w:rsidRDefault="00D1291E" w:rsidP="004A37CD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Podstawa prawna otrzymanej pomocy</w:t>
            </w:r>
          </w:p>
        </w:tc>
        <w:tc>
          <w:tcPr>
            <w:tcW w:w="177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2B99414" w14:textId="77777777" w:rsidR="00D1291E" w:rsidRPr="00956ACF" w:rsidRDefault="00D1291E" w:rsidP="004A37CD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Dzień udzielenia pomocy</w:t>
            </w:r>
          </w:p>
          <w:p w14:paraId="5472C929" w14:textId="77777777" w:rsidR="00D1291E" w:rsidRPr="00956ACF" w:rsidRDefault="00D1291E" w:rsidP="004A37CD">
            <w:pPr>
              <w:pStyle w:val="Zawartotabeli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(dzień-miesiąc-rok)</w:t>
            </w:r>
          </w:p>
        </w:tc>
        <w:tc>
          <w:tcPr>
            <w:tcW w:w="150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29C1A83" w14:textId="77777777" w:rsidR="00D1291E" w:rsidRPr="00956ACF" w:rsidRDefault="00D1291E" w:rsidP="004A37CD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Nr programu pomocowego, decyzji lub umowy</w:t>
            </w:r>
          </w:p>
        </w:tc>
        <w:tc>
          <w:tcPr>
            <w:tcW w:w="118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9B1EDA7" w14:textId="77777777" w:rsidR="00D1291E" w:rsidRPr="00956ACF" w:rsidRDefault="00D1291E" w:rsidP="004A37CD">
            <w:pPr>
              <w:pStyle w:val="Zawartotabeli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Forma pomocy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9F7063F" w14:textId="77777777" w:rsidR="00D1291E" w:rsidRPr="00956ACF" w:rsidRDefault="00D1291E" w:rsidP="004A37CD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Wartość pomocy brutto</w:t>
            </w:r>
          </w:p>
        </w:tc>
      </w:tr>
      <w:tr w:rsidR="00D1291E" w:rsidRPr="00956ACF" w14:paraId="466C5645" w14:textId="77777777" w:rsidTr="00D1291E">
        <w:trPr>
          <w:cantSplit/>
          <w:trHeight w:hRule="exact" w:val="292"/>
          <w:tblHeader/>
          <w:jc w:val="center"/>
        </w:trPr>
        <w:tc>
          <w:tcPr>
            <w:tcW w:w="354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441799B" w14:textId="77777777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EE30254" w14:textId="77777777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382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5DD3440" w14:textId="77777777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22A25BC" w14:textId="77777777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501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5F676C4" w14:textId="77777777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B36EC08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B190D3C" w14:textId="4F0A7520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w PLN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509DCE6" w14:textId="5F3C3752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w EU</w:t>
            </w:r>
            <w:r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R</w:t>
            </w:r>
          </w:p>
        </w:tc>
      </w:tr>
      <w:tr w:rsidR="00D1291E" w:rsidRPr="00956ACF" w14:paraId="3D0F2234" w14:textId="77777777" w:rsidTr="00D1291E">
        <w:trPr>
          <w:cantSplit/>
          <w:trHeight w:val="340"/>
          <w:jc w:val="center"/>
        </w:trPr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BB3BF5C" w14:textId="77777777" w:rsidR="00D1291E" w:rsidRPr="00956ACF" w:rsidRDefault="00D1291E" w:rsidP="00D1291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9C0ED9C" w14:textId="77777777" w:rsidR="00D1291E" w:rsidRPr="00956ACF" w:rsidRDefault="00D1291E" w:rsidP="00D1291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968548F" w14:textId="77777777" w:rsidR="00D1291E" w:rsidRPr="00956ACF" w:rsidRDefault="00D1291E" w:rsidP="00D1291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280D873" w14:textId="77777777" w:rsidR="00D1291E" w:rsidRPr="00956ACF" w:rsidRDefault="00D1291E" w:rsidP="00D1291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3FCA034" w14:textId="77777777" w:rsidR="00D1291E" w:rsidRPr="00956ACF" w:rsidRDefault="00D1291E" w:rsidP="00D1291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D9A9800" w14:textId="77777777" w:rsidR="00D1291E" w:rsidRPr="00956ACF" w:rsidRDefault="00D1291E" w:rsidP="00D1291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EC5F8CF" w14:textId="7620ACB4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9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721FA" w14:textId="242337CE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D1291E" w:rsidRPr="00956ACF" w14:paraId="16A87C08" w14:textId="77777777" w:rsidTr="00D1291E">
        <w:trPr>
          <w:cantSplit/>
          <w:trHeight w:val="340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089FE914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9BD62FA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18B124B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F49C2A6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4BBD60CD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8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B37741C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96E35A1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9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C4B0F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D1291E" w:rsidRPr="00956ACF" w14:paraId="7FF75F93" w14:textId="77777777" w:rsidTr="00D1291E">
        <w:trPr>
          <w:cantSplit/>
          <w:trHeight w:val="340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8AB02DD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399CED3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2EA035C4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33B741F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2AE2B3E3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18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61BD126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043375CD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9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AE887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</w:tr>
      <w:tr w:rsidR="00D1291E" w:rsidRPr="00956ACF" w14:paraId="234AFA11" w14:textId="77777777" w:rsidTr="00D1291E">
        <w:trPr>
          <w:cantSplit/>
          <w:trHeight w:val="340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01A971E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27243889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399A30E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28112E46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628F345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18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C096E9D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0E560FD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9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6AF97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</w:tr>
      <w:tr w:rsidR="00D1291E" w:rsidRPr="00956ACF" w14:paraId="39809CA2" w14:textId="77777777" w:rsidTr="00D1291E">
        <w:trPr>
          <w:cantSplit/>
          <w:trHeight w:val="340"/>
          <w:jc w:val="center"/>
        </w:trPr>
        <w:tc>
          <w:tcPr>
            <w:tcW w:w="6730" w:type="dxa"/>
            <w:gridSpan w:val="5"/>
            <w:vAlign w:val="center"/>
          </w:tcPr>
          <w:p w14:paraId="5EEDA36A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1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DA2F080" w14:textId="77777777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20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</w:rPr>
              <w:t xml:space="preserve">Razem pomoc  de </w:t>
            </w:r>
            <w:proofErr w:type="spellStart"/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</w:rPr>
              <w:t>minimis</w:t>
            </w:r>
            <w:proofErr w:type="spellEnd"/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4EF133EB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9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19AE9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</w:tbl>
    <w:p w14:paraId="1605D157" w14:textId="77777777" w:rsidR="00E7103A" w:rsidRPr="00956ACF" w:rsidRDefault="00E7103A" w:rsidP="00D1291E">
      <w:pPr>
        <w:jc w:val="both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14:paraId="783CABF4" w14:textId="77777777" w:rsidR="00E7103A" w:rsidRPr="00956ACF" w:rsidRDefault="00E7103A" w:rsidP="00E7103A">
      <w:pPr>
        <w:ind w:left="72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A9D9611" w14:textId="77777777" w:rsidR="00E7103A" w:rsidRPr="00956ACF" w:rsidRDefault="00E7103A" w:rsidP="00E7103A">
      <w:pPr>
        <w:ind w:left="720"/>
        <w:jc w:val="both"/>
        <w:rPr>
          <w:rFonts w:asciiTheme="minorHAnsi" w:hAnsiTheme="minorHAnsi" w:cstheme="minorHAnsi"/>
          <w:b/>
          <w:i/>
          <w:color w:val="000000"/>
          <w:sz w:val="20"/>
          <w:szCs w:val="20"/>
        </w:rPr>
      </w:pPr>
      <w:r w:rsidRPr="00956ACF">
        <w:rPr>
          <w:rFonts w:asciiTheme="minorHAnsi" w:hAnsiTheme="minorHAnsi" w:cstheme="minorHAnsi"/>
          <w:noProof/>
          <w:color w:val="000000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343B8B" wp14:editId="58DD3829">
                <wp:simplePos x="0" y="0"/>
                <wp:positionH relativeFrom="column">
                  <wp:posOffset>3175</wp:posOffset>
                </wp:positionH>
                <wp:positionV relativeFrom="paragraph">
                  <wp:posOffset>-15240</wp:posOffset>
                </wp:positionV>
                <wp:extent cx="228600" cy="200025"/>
                <wp:effectExtent l="12700" t="13335" r="6350" b="5715"/>
                <wp:wrapNone/>
                <wp:docPr id="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0E134B8D" id="AutoShape 7" o:spid="_x0000_s1026" type="#_x0000_t109" style="position:absolute;margin-left:.25pt;margin-top:-1.2pt;width:18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"/>
            </w:pict>
          </mc:Fallback>
        </mc:AlternateContent>
      </w:r>
      <w:r w:rsidRPr="00956ACF">
        <w:rPr>
          <w:rFonts w:asciiTheme="minorHAnsi" w:hAnsiTheme="minorHAnsi" w:cstheme="minorHAnsi"/>
          <w:b/>
          <w:color w:val="000000"/>
          <w:sz w:val="20"/>
          <w:szCs w:val="20"/>
        </w:rPr>
        <w:t>*2. nie otrzymał</w:t>
      </w:r>
      <w:r w:rsidR="00751367">
        <w:rPr>
          <w:rFonts w:asciiTheme="minorHAnsi" w:hAnsiTheme="minorHAnsi" w:cstheme="minorHAnsi"/>
          <w:b/>
          <w:color w:val="000000"/>
          <w:sz w:val="20"/>
          <w:szCs w:val="20"/>
        </w:rPr>
        <w:t>em</w:t>
      </w:r>
      <w:r w:rsidRPr="00956ACF">
        <w:rPr>
          <w:rFonts w:asciiTheme="minorHAnsi" w:hAnsiTheme="minorHAnsi" w:cstheme="minorHAnsi"/>
          <w:b/>
          <w:color w:val="000000"/>
          <w:sz w:val="20"/>
          <w:szCs w:val="20"/>
        </w:rPr>
        <w:t>/</w:t>
      </w:r>
      <w:proofErr w:type="spellStart"/>
      <w:r w:rsidRPr="00956ACF">
        <w:rPr>
          <w:rFonts w:asciiTheme="minorHAnsi" w:hAnsiTheme="minorHAnsi" w:cstheme="minorHAnsi"/>
          <w:b/>
          <w:color w:val="000000"/>
          <w:sz w:val="20"/>
          <w:szCs w:val="20"/>
        </w:rPr>
        <w:t>a</w:t>
      </w:r>
      <w:r w:rsidR="00751367">
        <w:rPr>
          <w:rFonts w:asciiTheme="minorHAnsi" w:hAnsiTheme="minorHAnsi" w:cstheme="minorHAnsi"/>
          <w:b/>
          <w:color w:val="000000"/>
          <w:sz w:val="20"/>
          <w:szCs w:val="20"/>
        </w:rPr>
        <w:t>m</w:t>
      </w:r>
      <w:proofErr w:type="spellEnd"/>
      <w:r w:rsidRPr="00956ACF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pomocy </w:t>
      </w:r>
      <w:r w:rsidRPr="00956ACF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de </w:t>
      </w:r>
      <w:proofErr w:type="spellStart"/>
      <w:r w:rsidRPr="00956ACF">
        <w:rPr>
          <w:rFonts w:asciiTheme="minorHAnsi" w:hAnsiTheme="minorHAnsi" w:cstheme="minorHAnsi"/>
          <w:b/>
          <w:i/>
          <w:color w:val="000000"/>
          <w:sz w:val="20"/>
          <w:szCs w:val="20"/>
        </w:rPr>
        <w:t>minimis</w:t>
      </w:r>
      <w:proofErr w:type="spellEnd"/>
      <w:r w:rsidRPr="00956ACF">
        <w:rPr>
          <w:rFonts w:asciiTheme="minorHAnsi" w:hAnsiTheme="minorHAnsi" w:cstheme="minorHAnsi"/>
          <w:b/>
          <w:i/>
          <w:color w:val="000000"/>
          <w:sz w:val="20"/>
          <w:szCs w:val="20"/>
        </w:rPr>
        <w:t>.</w:t>
      </w:r>
    </w:p>
    <w:p w14:paraId="0B650EF6" w14:textId="77777777" w:rsidR="00E7103A" w:rsidRPr="00D1291E" w:rsidRDefault="00E7103A" w:rsidP="00E7103A">
      <w:pPr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14:paraId="2ED27346" w14:textId="501DEC72" w:rsidR="00E7103A" w:rsidRPr="00D1291E" w:rsidRDefault="00E7103A" w:rsidP="00D1291E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D1291E">
        <w:rPr>
          <w:rFonts w:asciiTheme="minorHAnsi" w:hAnsiTheme="minorHAnsi" w:cstheme="minorHAnsi"/>
          <w:i/>
          <w:sz w:val="18"/>
          <w:szCs w:val="18"/>
        </w:rPr>
        <w:t>Świadom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odpowiedzialności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karnej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z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art.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297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§1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kk oraz art. 286 §1 kk,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potwierdzam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prawdziwość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informacji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podanych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w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niniejszym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oświadczeniu</w:t>
      </w:r>
    </w:p>
    <w:p w14:paraId="5A9D0EAF" w14:textId="77777777" w:rsidR="00E7103A" w:rsidRDefault="00E7103A" w:rsidP="00E7103A">
      <w:pPr>
        <w:rPr>
          <w:rFonts w:asciiTheme="minorHAnsi" w:hAnsiTheme="minorHAnsi"/>
          <w:color w:val="000000"/>
          <w:sz w:val="20"/>
          <w:szCs w:val="20"/>
        </w:rPr>
      </w:pPr>
    </w:p>
    <w:p w14:paraId="209AD07C" w14:textId="77777777" w:rsidR="00D1291E" w:rsidRDefault="00D1291E" w:rsidP="00E7103A">
      <w:pPr>
        <w:rPr>
          <w:rFonts w:asciiTheme="minorHAnsi" w:hAnsiTheme="minorHAnsi"/>
          <w:color w:val="000000"/>
          <w:sz w:val="20"/>
          <w:szCs w:val="20"/>
        </w:rPr>
      </w:pPr>
    </w:p>
    <w:p w14:paraId="34394594" w14:textId="77777777" w:rsidR="00D1291E" w:rsidRPr="001F7B77" w:rsidRDefault="00D1291E" w:rsidP="00E7103A">
      <w:pPr>
        <w:rPr>
          <w:rFonts w:asciiTheme="minorHAnsi" w:hAnsiTheme="minorHAnsi"/>
          <w:color w:val="000000"/>
          <w:sz w:val="20"/>
          <w:szCs w:val="20"/>
        </w:rPr>
      </w:pPr>
    </w:p>
    <w:p w14:paraId="564929A3" w14:textId="77777777" w:rsidR="00E7103A" w:rsidRPr="001F7B77" w:rsidRDefault="00E7103A" w:rsidP="00E7103A">
      <w:pPr>
        <w:rPr>
          <w:rFonts w:asciiTheme="minorHAnsi" w:hAnsiTheme="minorHAnsi"/>
          <w:color w:val="000000"/>
          <w:sz w:val="20"/>
          <w:szCs w:val="20"/>
        </w:rPr>
      </w:pPr>
      <w:r w:rsidRPr="001F7B77">
        <w:rPr>
          <w:rFonts w:asciiTheme="minorHAnsi" w:hAnsiTheme="minorHAnsi"/>
          <w:color w:val="000000"/>
          <w:sz w:val="20"/>
          <w:szCs w:val="20"/>
        </w:rPr>
        <w:t>......................................</w:t>
      </w:r>
      <w:r>
        <w:rPr>
          <w:rFonts w:asciiTheme="minorHAnsi" w:hAnsiTheme="minorHAnsi"/>
          <w:color w:val="000000"/>
          <w:sz w:val="20"/>
          <w:szCs w:val="20"/>
        </w:rPr>
        <w:t>................</w:t>
      </w:r>
      <w:r w:rsidRPr="001F7B77">
        <w:rPr>
          <w:rFonts w:asciiTheme="minorHAnsi" w:hAnsiTheme="minorHAnsi"/>
          <w:color w:val="000000"/>
          <w:sz w:val="20"/>
          <w:szCs w:val="20"/>
        </w:rPr>
        <w:t>....</w:t>
      </w:r>
      <w:r>
        <w:rPr>
          <w:rFonts w:asciiTheme="minorHAnsi" w:hAnsiTheme="minorHAnsi"/>
          <w:color w:val="000000"/>
          <w:sz w:val="20"/>
          <w:szCs w:val="20"/>
        </w:rPr>
        <w:t xml:space="preserve">   </w:t>
      </w:r>
      <w:r>
        <w:rPr>
          <w:rFonts w:asciiTheme="minorHAnsi" w:hAnsiTheme="minorHAnsi"/>
          <w:color w:val="000000"/>
          <w:sz w:val="20"/>
          <w:szCs w:val="20"/>
        </w:rPr>
        <w:tab/>
      </w:r>
      <w:r>
        <w:rPr>
          <w:rFonts w:asciiTheme="minorHAnsi" w:hAnsiTheme="minorHAnsi"/>
          <w:color w:val="000000"/>
          <w:sz w:val="20"/>
          <w:szCs w:val="20"/>
        </w:rPr>
        <w:tab/>
      </w:r>
      <w:r>
        <w:rPr>
          <w:rFonts w:asciiTheme="minorHAnsi" w:hAnsiTheme="minorHAnsi"/>
          <w:color w:val="000000"/>
          <w:sz w:val="20"/>
          <w:szCs w:val="20"/>
        </w:rPr>
        <w:tab/>
      </w:r>
      <w:r>
        <w:rPr>
          <w:rFonts w:asciiTheme="minorHAnsi" w:hAnsiTheme="minorHAnsi"/>
          <w:color w:val="000000"/>
          <w:sz w:val="20"/>
          <w:szCs w:val="20"/>
        </w:rPr>
        <w:tab/>
      </w:r>
      <w:r>
        <w:rPr>
          <w:rFonts w:asciiTheme="minorHAnsi" w:hAnsiTheme="minorHAnsi"/>
          <w:color w:val="000000"/>
          <w:sz w:val="20"/>
          <w:szCs w:val="20"/>
        </w:rPr>
        <w:tab/>
      </w:r>
      <w:r w:rsidRPr="001F7B77">
        <w:rPr>
          <w:rFonts w:asciiTheme="minorHAnsi" w:hAnsiTheme="minorHAnsi"/>
          <w:color w:val="000000"/>
          <w:sz w:val="20"/>
          <w:szCs w:val="20"/>
        </w:rPr>
        <w:t>......................................................</w:t>
      </w:r>
    </w:p>
    <w:p w14:paraId="4FCF38CB" w14:textId="77777777" w:rsidR="00E7103A" w:rsidRPr="00956ACF" w:rsidRDefault="00956ACF" w:rsidP="00E7103A">
      <w:pPr>
        <w:rPr>
          <w:rFonts w:asciiTheme="minorHAnsi" w:hAnsiTheme="minorHAnsi"/>
          <w:i/>
          <w:color w:val="000000"/>
          <w:sz w:val="18"/>
          <w:szCs w:val="18"/>
        </w:rPr>
      </w:pPr>
      <w:r>
        <w:rPr>
          <w:rFonts w:asciiTheme="minorHAnsi" w:hAnsiTheme="minorHAnsi"/>
          <w:i/>
          <w:color w:val="000000"/>
          <w:sz w:val="18"/>
          <w:szCs w:val="18"/>
        </w:rPr>
        <w:t xml:space="preserve">  </w:t>
      </w:r>
      <w:r w:rsidR="00E7103A" w:rsidRPr="00956ACF">
        <w:rPr>
          <w:rFonts w:asciiTheme="minorHAnsi" w:hAnsiTheme="minorHAnsi"/>
          <w:i/>
          <w:color w:val="000000"/>
          <w:sz w:val="18"/>
          <w:szCs w:val="18"/>
        </w:rPr>
        <w:t xml:space="preserve"> (podpisy osób upoważnionych do             </w:t>
      </w:r>
      <w:r w:rsidR="00E7103A" w:rsidRPr="00956ACF">
        <w:rPr>
          <w:rFonts w:asciiTheme="minorHAnsi" w:hAnsiTheme="minorHAnsi"/>
          <w:i/>
          <w:color w:val="000000"/>
          <w:sz w:val="18"/>
          <w:szCs w:val="18"/>
        </w:rPr>
        <w:tab/>
      </w:r>
      <w:r w:rsidR="00E7103A" w:rsidRPr="00956ACF">
        <w:rPr>
          <w:rFonts w:asciiTheme="minorHAnsi" w:hAnsiTheme="minorHAnsi"/>
          <w:i/>
          <w:color w:val="000000"/>
          <w:sz w:val="18"/>
          <w:szCs w:val="18"/>
        </w:rPr>
        <w:tab/>
      </w:r>
      <w:r w:rsidR="00E7103A" w:rsidRPr="00956ACF">
        <w:rPr>
          <w:rFonts w:asciiTheme="minorHAnsi" w:hAnsiTheme="minorHAnsi"/>
          <w:i/>
          <w:color w:val="000000"/>
          <w:sz w:val="18"/>
          <w:szCs w:val="18"/>
        </w:rPr>
        <w:tab/>
      </w:r>
      <w:r w:rsidR="00E7103A" w:rsidRPr="00956ACF">
        <w:rPr>
          <w:rFonts w:asciiTheme="minorHAnsi" w:hAnsiTheme="minorHAnsi"/>
          <w:i/>
          <w:color w:val="000000"/>
          <w:sz w:val="18"/>
          <w:szCs w:val="18"/>
        </w:rPr>
        <w:tab/>
      </w:r>
      <w:r w:rsidR="00E7103A" w:rsidRPr="00956ACF">
        <w:rPr>
          <w:rFonts w:asciiTheme="minorHAnsi" w:hAnsiTheme="minorHAnsi"/>
          <w:i/>
          <w:color w:val="000000"/>
          <w:sz w:val="18"/>
          <w:szCs w:val="18"/>
        </w:rPr>
        <w:tab/>
        <w:t xml:space="preserve">(data i miejscowość)                                                                          </w:t>
      </w:r>
    </w:p>
    <w:p w14:paraId="5BC290C5" w14:textId="77777777" w:rsidR="00E7103A" w:rsidRPr="00956ACF" w:rsidRDefault="00E7103A" w:rsidP="00E7103A">
      <w:pPr>
        <w:rPr>
          <w:rFonts w:asciiTheme="minorHAnsi" w:hAnsiTheme="minorHAnsi"/>
          <w:i/>
          <w:color w:val="000000"/>
          <w:sz w:val="18"/>
          <w:szCs w:val="20"/>
        </w:rPr>
      </w:pPr>
      <w:r w:rsidRPr="00956ACF">
        <w:rPr>
          <w:rFonts w:asciiTheme="minorHAnsi" w:hAnsiTheme="minorHAnsi"/>
          <w:i/>
          <w:color w:val="000000"/>
          <w:sz w:val="18"/>
          <w:szCs w:val="20"/>
        </w:rPr>
        <w:t>reprezentowania Wnioskodawcy i pieczęć)</w:t>
      </w:r>
    </w:p>
    <w:p w14:paraId="67DB4A57" w14:textId="77777777" w:rsidR="00956ACF" w:rsidRDefault="00956ACF" w:rsidP="00E7103A">
      <w:pPr>
        <w:rPr>
          <w:rFonts w:asciiTheme="minorHAnsi" w:hAnsiTheme="minorHAnsi"/>
          <w:b/>
          <w:color w:val="000000"/>
          <w:szCs w:val="22"/>
          <w:u w:val="single"/>
        </w:rPr>
      </w:pPr>
    </w:p>
    <w:p w14:paraId="7BA29ADB" w14:textId="5C8C964D" w:rsidR="00591046" w:rsidRPr="00D1291E" w:rsidRDefault="00427C1A" w:rsidP="00D1291E">
      <w:r>
        <w:rPr>
          <w:rFonts w:asciiTheme="minorHAnsi" w:hAnsiTheme="minorHAnsi"/>
          <w:b/>
          <w:color w:val="000000"/>
          <w:sz w:val="18"/>
          <w:szCs w:val="22"/>
          <w:u w:val="single"/>
        </w:rPr>
        <w:t xml:space="preserve">* </w:t>
      </w:r>
      <w:r w:rsidR="00E7103A" w:rsidRPr="00E7103A">
        <w:rPr>
          <w:rFonts w:asciiTheme="minorHAnsi" w:hAnsiTheme="minorHAnsi"/>
          <w:b/>
          <w:color w:val="000000"/>
          <w:sz w:val="18"/>
          <w:szCs w:val="22"/>
          <w:u w:val="single"/>
        </w:rPr>
        <w:t>zakreślić odpowiednie</w:t>
      </w:r>
    </w:p>
    <w:sectPr w:rsidR="00591046" w:rsidRPr="00D1291E" w:rsidSect="00427C1A">
      <w:headerReference w:type="default" r:id="rId8"/>
      <w:footerReference w:type="default" r:id="rId9"/>
      <w:pgSz w:w="11906" w:h="16838"/>
      <w:pgMar w:top="284" w:right="1133" w:bottom="2127" w:left="1134" w:header="397" w:footer="397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9BFD9" w14:textId="77777777" w:rsidR="00954A9C" w:rsidRDefault="00954A9C">
      <w:r>
        <w:separator/>
      </w:r>
    </w:p>
  </w:endnote>
  <w:endnote w:type="continuationSeparator" w:id="0">
    <w:p w14:paraId="5BB9D00E" w14:textId="77777777" w:rsidR="00954A9C" w:rsidRDefault="00954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162296" w14:paraId="445FBF6D" w14:textId="77777777" w:rsidTr="007A72D3">
      <w:trPr>
        <w:jc w:val="center"/>
      </w:trPr>
      <w:tc>
        <w:tcPr>
          <w:tcW w:w="9062" w:type="dxa"/>
          <w:gridSpan w:val="2"/>
          <w:tcBorders>
            <w:top w:val="single" w:sz="4" w:space="0" w:color="auto"/>
          </w:tcBorders>
          <w:vAlign w:val="center"/>
        </w:tcPr>
        <w:p w14:paraId="35A63583" w14:textId="77777777" w:rsidR="00162296" w:rsidRDefault="00162296" w:rsidP="00162296">
          <w:pPr>
            <w:jc w:val="center"/>
          </w:pPr>
          <w:r>
            <w:rPr>
              <w:rStyle w:val="WW8Num23z0"/>
              <w:rFonts w:asciiTheme="minorHAnsi" w:eastAsia="Arial" w:hAnsiTheme="minorHAnsi" w:cstheme="minorHAnsi"/>
              <w:noProof/>
              <w:sz w:val="16"/>
              <w:szCs w:val="16"/>
              <w:lang w:eastAsia="pl-PL"/>
            </w:rPr>
            <w:drawing>
              <wp:inline distT="0" distB="0" distL="0" distR="0" wp14:anchorId="7A99DD38" wp14:editId="7BC8AD65">
                <wp:extent cx="3858337" cy="316424"/>
                <wp:effectExtent l="0" t="0" r="0" b="7620"/>
                <wp:docPr id="589934294" name="Obraz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66438" cy="349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62296" w:rsidRPr="00197A02" w14:paraId="71D861DB" w14:textId="77777777" w:rsidTr="007A72D3">
      <w:trPr>
        <w:jc w:val="center"/>
      </w:trPr>
      <w:tc>
        <w:tcPr>
          <w:tcW w:w="4531" w:type="dxa"/>
          <w:vAlign w:val="center"/>
        </w:tcPr>
        <w:p w14:paraId="283F9476" w14:textId="77777777" w:rsidR="00162296" w:rsidRPr="00197A02" w:rsidRDefault="00162296" w:rsidP="00162296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  <w:tc>
        <w:tcPr>
          <w:tcW w:w="4531" w:type="dxa"/>
          <w:vAlign w:val="center"/>
        </w:tcPr>
        <w:p w14:paraId="2A2F40DF" w14:textId="77777777" w:rsidR="00162296" w:rsidRPr="00197A02" w:rsidRDefault="00162296" w:rsidP="00162296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</w:tr>
    <w:tr w:rsidR="00162296" w:rsidRPr="0037256A" w14:paraId="7EAA033E" w14:textId="77777777" w:rsidTr="007A72D3">
      <w:trPr>
        <w:jc w:val="center"/>
      </w:trPr>
      <w:tc>
        <w:tcPr>
          <w:tcW w:w="4531" w:type="dxa"/>
          <w:vAlign w:val="center"/>
        </w:tcPr>
        <w:p w14:paraId="152F0D44" w14:textId="77777777" w:rsidR="00162296" w:rsidRPr="0037256A" w:rsidRDefault="00162296" w:rsidP="00162296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Fundacja Rozwoju Regionu Rabka</w:t>
          </w:r>
        </w:p>
      </w:tc>
      <w:tc>
        <w:tcPr>
          <w:tcW w:w="4531" w:type="dxa"/>
          <w:vAlign w:val="center"/>
        </w:tcPr>
        <w:p w14:paraId="491CA32C" w14:textId="77777777" w:rsidR="00162296" w:rsidRDefault="00162296" w:rsidP="00162296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 xml:space="preserve">Stowarzyszenie „Samorządowe Centrum </w:t>
          </w:r>
        </w:p>
        <w:p w14:paraId="6AACB509" w14:textId="77777777" w:rsidR="00162296" w:rsidRPr="0037256A" w:rsidRDefault="00162296" w:rsidP="00162296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Przedsiębiorczości i Rozwoju” w Suchej Beskidzkiej</w:t>
          </w:r>
        </w:p>
      </w:tc>
    </w:tr>
    <w:tr w:rsidR="00162296" w:rsidRPr="0037256A" w14:paraId="3380291B" w14:textId="77777777" w:rsidTr="007A72D3">
      <w:trPr>
        <w:jc w:val="center"/>
      </w:trPr>
      <w:tc>
        <w:tcPr>
          <w:tcW w:w="4531" w:type="dxa"/>
          <w:vAlign w:val="center"/>
        </w:tcPr>
        <w:p w14:paraId="5B4B4DB8" w14:textId="77777777" w:rsidR="00162296" w:rsidRPr="0037256A" w:rsidRDefault="00162296" w:rsidP="00162296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Ul. Władysław Orkana 20F</w:t>
          </w:r>
          <w:r>
            <w:rPr>
              <w:b/>
              <w:sz w:val="14"/>
              <w:szCs w:val="14"/>
            </w:rPr>
            <w:t>/1</w:t>
          </w:r>
        </w:p>
      </w:tc>
      <w:tc>
        <w:tcPr>
          <w:tcW w:w="4531" w:type="dxa"/>
          <w:vAlign w:val="center"/>
        </w:tcPr>
        <w:p w14:paraId="72F170C5" w14:textId="77777777" w:rsidR="00162296" w:rsidRPr="0037256A" w:rsidRDefault="00162296" w:rsidP="00162296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Ul</w:t>
          </w:r>
          <w:r w:rsidRPr="0037256A">
            <w:rPr>
              <w:b/>
              <w:sz w:val="14"/>
              <w:szCs w:val="14"/>
            </w:rPr>
            <w:t>. Adama Mickiewicza 175</w:t>
          </w:r>
        </w:p>
      </w:tc>
    </w:tr>
    <w:tr w:rsidR="00162296" w:rsidRPr="0037256A" w14:paraId="3E3B11F6" w14:textId="77777777" w:rsidTr="007A72D3">
      <w:trPr>
        <w:jc w:val="center"/>
      </w:trPr>
      <w:tc>
        <w:tcPr>
          <w:tcW w:w="4531" w:type="dxa"/>
          <w:vAlign w:val="center"/>
        </w:tcPr>
        <w:p w14:paraId="56B5CE3E" w14:textId="77777777" w:rsidR="00162296" w:rsidRPr="0037256A" w:rsidRDefault="00162296" w:rsidP="00162296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34-700 Rabka – Zdrój</w:t>
          </w:r>
        </w:p>
      </w:tc>
      <w:tc>
        <w:tcPr>
          <w:tcW w:w="4531" w:type="dxa"/>
          <w:vAlign w:val="center"/>
        </w:tcPr>
        <w:p w14:paraId="17B60DC6" w14:textId="77777777" w:rsidR="00162296" w:rsidRPr="0037256A" w:rsidRDefault="00162296" w:rsidP="00162296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34-200 Sucha Beskidzka</w:t>
          </w:r>
        </w:p>
      </w:tc>
    </w:tr>
    <w:tr w:rsidR="00162296" w:rsidRPr="0037256A" w14:paraId="1A7B0445" w14:textId="77777777" w:rsidTr="007A72D3">
      <w:trPr>
        <w:jc w:val="center"/>
      </w:trPr>
      <w:tc>
        <w:tcPr>
          <w:tcW w:w="4531" w:type="dxa"/>
          <w:vAlign w:val="center"/>
        </w:tcPr>
        <w:p w14:paraId="7B2CEA92" w14:textId="77777777" w:rsidR="00162296" w:rsidRPr="0037256A" w:rsidRDefault="00060E2E" w:rsidP="00162296">
          <w:pPr>
            <w:jc w:val="center"/>
            <w:rPr>
              <w:b/>
              <w:sz w:val="14"/>
              <w:szCs w:val="14"/>
            </w:rPr>
          </w:pPr>
          <w:hyperlink r:id="rId2" w:history="1">
            <w:r w:rsidR="00162296" w:rsidRPr="0037256A">
              <w:rPr>
                <w:rStyle w:val="Hipercze"/>
                <w:b/>
                <w:sz w:val="14"/>
                <w:szCs w:val="14"/>
              </w:rPr>
              <w:t>www.frrr.pl</w:t>
            </w:r>
          </w:hyperlink>
          <w:r w:rsidR="00162296" w:rsidRPr="0037256A">
            <w:rPr>
              <w:b/>
              <w:sz w:val="14"/>
              <w:szCs w:val="14"/>
            </w:rPr>
            <w:t xml:space="preserve"> </w:t>
          </w:r>
        </w:p>
      </w:tc>
      <w:tc>
        <w:tcPr>
          <w:tcW w:w="4531" w:type="dxa"/>
          <w:vAlign w:val="center"/>
        </w:tcPr>
        <w:p w14:paraId="052FEBF0" w14:textId="77777777" w:rsidR="00162296" w:rsidRPr="0037256A" w:rsidRDefault="00060E2E" w:rsidP="00162296">
          <w:pPr>
            <w:jc w:val="center"/>
            <w:rPr>
              <w:b/>
              <w:sz w:val="14"/>
              <w:szCs w:val="14"/>
            </w:rPr>
          </w:pPr>
          <w:hyperlink r:id="rId3" w:history="1">
            <w:r w:rsidR="00162296" w:rsidRPr="0037256A">
              <w:rPr>
                <w:rStyle w:val="Hipercze"/>
                <w:b/>
                <w:sz w:val="14"/>
                <w:szCs w:val="14"/>
              </w:rPr>
              <w:t>www.funduszemalopolska.pl</w:t>
            </w:r>
          </w:hyperlink>
          <w:r w:rsidR="00162296" w:rsidRPr="0037256A">
            <w:rPr>
              <w:b/>
              <w:sz w:val="14"/>
              <w:szCs w:val="14"/>
            </w:rPr>
            <w:t xml:space="preserve"> </w:t>
          </w:r>
        </w:p>
      </w:tc>
    </w:tr>
  </w:tbl>
  <w:p w14:paraId="2C6C5C95" w14:textId="5CB0E5DD" w:rsidR="00D52C15" w:rsidRPr="00162296" w:rsidRDefault="00162296" w:rsidP="00162296">
    <w:pPr>
      <w:pStyle w:val="Stopka"/>
      <w:jc w:val="right"/>
      <w:rPr>
        <w:rStyle w:val="Numerstrony"/>
        <w:b/>
        <w:sz w:val="16"/>
        <w:szCs w:val="16"/>
      </w:rPr>
    </w:pPr>
    <w:r w:rsidRPr="0037256A">
      <w:rPr>
        <w:b/>
        <w:sz w:val="14"/>
        <w:szCs w:val="14"/>
      </w:rPr>
      <w:t xml:space="preserve">Strona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PAGE  \* Arabic  \* MERGEFORMAT</w:instrText>
    </w:r>
    <w:r w:rsidRPr="0037256A">
      <w:rPr>
        <w:b/>
        <w:bCs/>
        <w:sz w:val="14"/>
        <w:szCs w:val="14"/>
      </w:rPr>
      <w:fldChar w:fldCharType="separate"/>
    </w:r>
    <w:r>
      <w:rPr>
        <w:b/>
        <w:bCs/>
        <w:noProof/>
        <w:sz w:val="14"/>
        <w:szCs w:val="14"/>
      </w:rPr>
      <w:t>1</w:t>
    </w:r>
    <w:r w:rsidRPr="0037256A">
      <w:rPr>
        <w:b/>
        <w:bCs/>
        <w:sz w:val="14"/>
        <w:szCs w:val="14"/>
      </w:rPr>
      <w:fldChar w:fldCharType="end"/>
    </w:r>
    <w:r w:rsidRPr="0037256A">
      <w:rPr>
        <w:b/>
        <w:sz w:val="14"/>
        <w:szCs w:val="14"/>
      </w:rPr>
      <w:t xml:space="preserve"> z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NUMPAGES  \* Arabic  \* MERGEFORMAT</w:instrText>
    </w:r>
    <w:r w:rsidRPr="0037256A">
      <w:rPr>
        <w:b/>
        <w:bCs/>
        <w:sz w:val="14"/>
        <w:szCs w:val="14"/>
      </w:rPr>
      <w:fldChar w:fldCharType="separate"/>
    </w:r>
    <w:r>
      <w:rPr>
        <w:b/>
        <w:bCs/>
        <w:noProof/>
        <w:sz w:val="14"/>
        <w:szCs w:val="14"/>
      </w:rPr>
      <w:t>1</w:t>
    </w:r>
    <w:r w:rsidRPr="0037256A">
      <w:rPr>
        <w:b/>
        <w:bCs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BE0821" w14:textId="77777777" w:rsidR="00954A9C" w:rsidRDefault="00954A9C">
      <w:r>
        <w:separator/>
      </w:r>
    </w:p>
  </w:footnote>
  <w:footnote w:type="continuationSeparator" w:id="0">
    <w:p w14:paraId="51A05A36" w14:textId="77777777" w:rsidR="00954A9C" w:rsidRDefault="00954A9C">
      <w:r>
        <w:continuationSeparator/>
      </w:r>
    </w:p>
  </w:footnote>
  <w:footnote w:id="1">
    <w:p w14:paraId="41401392" w14:textId="77777777" w:rsidR="00D1291E" w:rsidRPr="00D1291E" w:rsidRDefault="00D1291E" w:rsidP="00D1291E">
      <w:pPr>
        <w:pStyle w:val="Tekstprzypisudolnego"/>
        <w:jc w:val="both"/>
        <w:rPr>
          <w:rFonts w:asciiTheme="minorHAnsi" w:hAnsiTheme="minorHAnsi" w:cs="Calibri"/>
          <w:i/>
          <w:iCs/>
          <w:sz w:val="14"/>
          <w:szCs w:val="14"/>
        </w:rPr>
      </w:pPr>
      <w:r>
        <w:rPr>
          <w:rStyle w:val="Odwoanieprzypisudolnego"/>
          <w:sz w:val="16"/>
        </w:rPr>
        <w:footnoteRef/>
      </w:r>
      <w:r>
        <w:rPr>
          <w:sz w:val="16"/>
        </w:rPr>
        <w:t xml:space="preserve"> 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 xml:space="preserve">przez Wnioskodawcę należy rozumieć </w:t>
      </w:r>
      <w:r w:rsidRPr="00D1291E">
        <w:rPr>
          <w:rFonts w:asciiTheme="minorHAnsi" w:hAnsiTheme="minorHAnsi" w:cs="Calibri"/>
          <w:b/>
          <w:bCs/>
          <w:i/>
          <w:iCs/>
          <w:sz w:val="14"/>
          <w:szCs w:val="14"/>
        </w:rPr>
        <w:t>jedno przedsiębiorstwo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 xml:space="preserve"> w rozumieniu art. 2 ust. 2 rozporządzenia Komisji (UE) 2023/2831 z dnia 13 grudnia 2023 r. w sprawie stosowania art. 107 i 108 Traktatu o funkcjonowaniu Unii Europejskiej do pomocy de </w:t>
      </w:r>
      <w:proofErr w:type="spellStart"/>
      <w:r w:rsidRPr="00D1291E">
        <w:rPr>
          <w:rFonts w:asciiTheme="minorHAnsi" w:hAnsiTheme="minorHAnsi" w:cs="Calibri"/>
          <w:i/>
          <w:iCs/>
          <w:sz w:val="14"/>
          <w:szCs w:val="14"/>
        </w:rPr>
        <w:t>minimis</w:t>
      </w:r>
      <w:proofErr w:type="spellEnd"/>
      <w:r w:rsidRPr="00D1291E">
        <w:rPr>
          <w:rFonts w:asciiTheme="minorHAnsi" w:hAnsiTheme="minorHAnsi" w:cs="Calibri"/>
          <w:i/>
          <w:iCs/>
          <w:sz w:val="14"/>
          <w:szCs w:val="14"/>
        </w:rPr>
        <w:t xml:space="preserve"> (Dz. U. UE. L. z 2023 r. poz. 2831). </w:t>
      </w:r>
      <w:r w:rsidRPr="00D1291E">
        <w:rPr>
          <w:rFonts w:asciiTheme="minorHAnsi" w:hAnsiTheme="minorHAnsi" w:cs="Calibri"/>
          <w:b/>
          <w:bCs/>
          <w:i/>
          <w:iCs/>
          <w:sz w:val="14"/>
          <w:szCs w:val="14"/>
        </w:rPr>
        <w:t>Jedno przedsiębiorstwo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 xml:space="preserve">, do celów tego rozporządzenia, </w:t>
      </w:r>
      <w:r w:rsidRPr="00D1291E">
        <w:rPr>
          <w:rFonts w:asciiTheme="minorHAnsi" w:hAnsiTheme="minorHAnsi" w:cs="Calibri"/>
          <w:b/>
          <w:bCs/>
          <w:i/>
          <w:iCs/>
          <w:sz w:val="14"/>
          <w:szCs w:val="14"/>
        </w:rPr>
        <w:t>oznacza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 xml:space="preserve"> wszystkie jednostki gospodarcze, które pozostają w co najmniej jednym z następujących stosunków: </w:t>
      </w:r>
    </w:p>
    <w:p w14:paraId="523BA194" w14:textId="77777777" w:rsidR="00D1291E" w:rsidRPr="00D1291E" w:rsidRDefault="00D1291E" w:rsidP="00D1291E">
      <w:pPr>
        <w:pStyle w:val="Tekstprzypisudolnego"/>
        <w:ind w:left="567" w:hanging="284"/>
        <w:jc w:val="both"/>
        <w:rPr>
          <w:rFonts w:asciiTheme="minorHAnsi" w:hAnsiTheme="minorHAnsi" w:cs="Calibri"/>
          <w:i/>
          <w:iCs/>
          <w:sz w:val="14"/>
          <w:szCs w:val="14"/>
        </w:rPr>
      </w:pPr>
      <w:r w:rsidRPr="00D1291E">
        <w:rPr>
          <w:rFonts w:asciiTheme="minorHAnsi" w:hAnsiTheme="minorHAnsi" w:cs="Calibri"/>
          <w:i/>
          <w:iCs/>
          <w:sz w:val="14"/>
          <w:szCs w:val="14"/>
        </w:rPr>
        <w:t>a)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ab/>
        <w:t xml:space="preserve">jedna jednostka gospodarcza posiada w drugiej jednostce gospodarczej większość praw głosu akcjonariuszy lub wspólników; </w:t>
      </w:r>
    </w:p>
    <w:p w14:paraId="54B286ED" w14:textId="77777777" w:rsidR="00D1291E" w:rsidRPr="00D1291E" w:rsidRDefault="00D1291E" w:rsidP="00D1291E">
      <w:pPr>
        <w:pStyle w:val="Tekstprzypisudolnego"/>
        <w:ind w:left="567" w:hanging="284"/>
        <w:jc w:val="both"/>
        <w:rPr>
          <w:rFonts w:asciiTheme="minorHAnsi" w:hAnsiTheme="minorHAnsi" w:cs="Calibri"/>
          <w:i/>
          <w:iCs/>
          <w:sz w:val="14"/>
          <w:szCs w:val="14"/>
        </w:rPr>
      </w:pPr>
      <w:r w:rsidRPr="00D1291E">
        <w:rPr>
          <w:rFonts w:asciiTheme="minorHAnsi" w:hAnsiTheme="minorHAnsi" w:cs="Calibri"/>
          <w:i/>
          <w:iCs/>
          <w:sz w:val="14"/>
          <w:szCs w:val="14"/>
        </w:rPr>
        <w:t>b)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ab/>
        <w:t xml:space="preserve">jedna jednostka gospodarcza ma prawo wyznaczyć lub odwołać większość członków organu administracyjnego, zarządzającego lub nadzorczego innej jednostki gospodarczej; </w:t>
      </w:r>
    </w:p>
    <w:p w14:paraId="5FEF1BF8" w14:textId="77777777" w:rsidR="00D1291E" w:rsidRPr="00D1291E" w:rsidRDefault="00D1291E" w:rsidP="00D1291E">
      <w:pPr>
        <w:pStyle w:val="Tekstprzypisudolnego"/>
        <w:ind w:left="567" w:hanging="284"/>
        <w:jc w:val="both"/>
        <w:rPr>
          <w:rFonts w:asciiTheme="minorHAnsi" w:hAnsiTheme="minorHAnsi" w:cs="Calibri"/>
          <w:i/>
          <w:iCs/>
          <w:sz w:val="14"/>
          <w:szCs w:val="14"/>
        </w:rPr>
      </w:pPr>
      <w:r w:rsidRPr="00D1291E">
        <w:rPr>
          <w:rFonts w:asciiTheme="minorHAnsi" w:hAnsiTheme="minorHAnsi" w:cs="Calibri"/>
          <w:i/>
          <w:iCs/>
          <w:sz w:val="14"/>
          <w:szCs w:val="14"/>
        </w:rPr>
        <w:t>c)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ab/>
        <w:t xml:space="preserve">jedna jednostka gospodarcza ma prawo wywierać dominujący wpływ na inną jednostkę gospodarczą zgodnie z umową zawartą z tą jednostką lub postanowieniami w jej akcie założycielskim lub umowie spółki; </w:t>
      </w:r>
    </w:p>
    <w:p w14:paraId="7310EC2E" w14:textId="77777777" w:rsidR="00D1291E" w:rsidRPr="00D1291E" w:rsidRDefault="00D1291E" w:rsidP="00D1291E">
      <w:pPr>
        <w:pStyle w:val="Tekstprzypisudolnego"/>
        <w:ind w:left="567" w:hanging="284"/>
        <w:jc w:val="both"/>
        <w:rPr>
          <w:rFonts w:asciiTheme="minorHAnsi" w:hAnsiTheme="minorHAnsi" w:cs="Calibri"/>
          <w:i/>
          <w:iCs/>
          <w:sz w:val="14"/>
          <w:szCs w:val="14"/>
        </w:rPr>
      </w:pPr>
      <w:r w:rsidRPr="00D1291E">
        <w:rPr>
          <w:rFonts w:asciiTheme="minorHAnsi" w:hAnsiTheme="minorHAnsi" w:cs="Calibri"/>
          <w:i/>
          <w:iCs/>
          <w:sz w:val="14"/>
          <w:szCs w:val="14"/>
        </w:rPr>
        <w:t>d)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ab/>
        <w:t xml:space="preserve">jedna jednostka gospodarcza, która jest akcjonariuszem lub wspólnikiem w innej jednostce gospodarczej, samodzielnie kontroluje, zgodnie z porozumieniem z innymi akcjonariuszami lub wspólnikami tej jednostki, większość praw głosu akcjonariuszy lub wspólników tej jednostki. </w:t>
      </w:r>
    </w:p>
    <w:p w14:paraId="5AC6418F" w14:textId="5C4A6DA4" w:rsidR="00D1291E" w:rsidRPr="00D1291E" w:rsidRDefault="00D1291E" w:rsidP="00D1291E">
      <w:pPr>
        <w:rPr>
          <w:rFonts w:asciiTheme="minorHAnsi" w:hAnsiTheme="minorHAnsi" w:cs="Calibri"/>
          <w:i/>
          <w:iCs/>
          <w:sz w:val="14"/>
          <w:szCs w:val="14"/>
        </w:rPr>
      </w:pPr>
      <w:r w:rsidRPr="00D1291E">
        <w:rPr>
          <w:rFonts w:asciiTheme="minorHAnsi" w:hAnsiTheme="minorHAnsi" w:cs="Calibri"/>
          <w:i/>
          <w:iCs/>
          <w:sz w:val="14"/>
          <w:szCs w:val="14"/>
        </w:rPr>
        <w:t>Jednostki gospodarcze pozostające w jakimkolwiek ze stosunków, o których mowa w lit. a)-d), poprzez co najmniej jedną inną jednostkę gospodarczą również są uznawane za jedno przedsiębiorstwo</w:t>
      </w:r>
    </w:p>
  </w:footnote>
  <w:footnote w:id="2">
    <w:p w14:paraId="5F5DB612" w14:textId="0FCF1B14" w:rsidR="00D1291E" w:rsidRPr="00427C1A" w:rsidRDefault="00D1291E" w:rsidP="00427C1A">
      <w:pPr>
        <w:jc w:val="both"/>
        <w:rPr>
          <w:rFonts w:asciiTheme="minorHAnsi" w:hAnsiTheme="minorHAnsi" w:cstheme="minorHAnsi"/>
          <w:i/>
          <w:sz w:val="14"/>
          <w:szCs w:val="14"/>
        </w:rPr>
      </w:pPr>
      <w:r w:rsidRPr="00D1291E">
        <w:rPr>
          <w:rStyle w:val="Odwoanieprzypisudolnego"/>
          <w:sz w:val="14"/>
          <w:szCs w:val="14"/>
        </w:rPr>
        <w:footnoteRef/>
      </w:r>
      <w:r w:rsidRPr="00D1291E">
        <w:rPr>
          <w:sz w:val="14"/>
          <w:szCs w:val="14"/>
        </w:rPr>
        <w:t xml:space="preserve"> </w:t>
      </w:r>
      <w:r w:rsidRPr="00D1291E">
        <w:rPr>
          <w:rFonts w:asciiTheme="minorHAnsi" w:hAnsiTheme="minorHAnsi" w:cstheme="minorHAnsi"/>
          <w:i/>
          <w:sz w:val="14"/>
          <w:szCs w:val="14"/>
        </w:rPr>
        <w:t xml:space="preserve">w rozumieniu Rozporządzenia Komisji (UE) nr 1407/2013 z dnia 18 grudnia 2013 r. w sprawie stosowania art. 107 i 108 Traktatu o funkcjonowaniu Unii Europejskiej do pomocy de </w:t>
      </w:r>
      <w:proofErr w:type="spellStart"/>
      <w:r w:rsidRPr="00D1291E">
        <w:rPr>
          <w:rFonts w:asciiTheme="minorHAnsi" w:hAnsiTheme="minorHAnsi" w:cstheme="minorHAnsi"/>
          <w:i/>
          <w:sz w:val="14"/>
          <w:szCs w:val="14"/>
        </w:rPr>
        <w:t>minimis</w:t>
      </w:r>
      <w:proofErr w:type="spellEnd"/>
      <w:r w:rsidRPr="00D1291E">
        <w:rPr>
          <w:rFonts w:asciiTheme="minorHAnsi" w:hAnsiTheme="minorHAnsi" w:cstheme="minorHAnsi"/>
          <w:i/>
          <w:sz w:val="14"/>
          <w:szCs w:val="14"/>
        </w:rPr>
        <w:t xml:space="preserve"> oraz Rozporządzenia Ministra Funduszy i Polityki Regionalnej z dnia 29 września 2022 r. w sprawie udzielania pomocy de </w:t>
      </w:r>
      <w:proofErr w:type="spellStart"/>
      <w:r w:rsidRPr="00D1291E">
        <w:rPr>
          <w:rFonts w:asciiTheme="minorHAnsi" w:hAnsiTheme="minorHAnsi" w:cstheme="minorHAnsi"/>
          <w:i/>
          <w:sz w:val="14"/>
          <w:szCs w:val="14"/>
        </w:rPr>
        <w:t>minimis</w:t>
      </w:r>
      <w:proofErr w:type="spellEnd"/>
      <w:r w:rsidRPr="00D1291E">
        <w:rPr>
          <w:rFonts w:asciiTheme="minorHAnsi" w:hAnsiTheme="minorHAnsi" w:cstheme="minorHAnsi"/>
          <w:i/>
          <w:sz w:val="14"/>
          <w:szCs w:val="14"/>
        </w:rPr>
        <w:t xml:space="preserve"> w ramach regionalnych programów na lata 2021-2027 lub Rozporządzenia Komisji (UE) 2023/2831 z dnia 13 grudnia 2023 r. w sprawie stosowania art. 107 i 108 Traktatu o funkcjonowaniu Unii Europejskiej do pomocy de </w:t>
      </w:r>
      <w:proofErr w:type="spellStart"/>
      <w:r w:rsidRPr="00D1291E">
        <w:rPr>
          <w:rFonts w:asciiTheme="minorHAnsi" w:hAnsiTheme="minorHAnsi" w:cstheme="minorHAnsi"/>
          <w:i/>
          <w:sz w:val="14"/>
          <w:szCs w:val="14"/>
        </w:rPr>
        <w:t>minimis</w:t>
      </w:r>
      <w:proofErr w:type="spellEnd"/>
      <w:r w:rsidRPr="00D1291E">
        <w:rPr>
          <w:rFonts w:asciiTheme="minorHAnsi" w:hAnsiTheme="minorHAnsi" w:cstheme="minorHAnsi"/>
          <w:i/>
          <w:sz w:val="14"/>
          <w:szCs w:val="14"/>
        </w:rPr>
        <w:t xml:space="preserve"> oraz odpow</w:t>
      </w:r>
      <w:r w:rsidR="00427C1A">
        <w:rPr>
          <w:rFonts w:asciiTheme="minorHAnsi" w:hAnsiTheme="minorHAnsi" w:cstheme="minorHAnsi"/>
          <w:i/>
          <w:sz w:val="14"/>
          <w:szCs w:val="14"/>
        </w:rPr>
        <w:t>iednim polskim akcie normatywny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A84BB2" w14:textId="2BC79B61" w:rsidR="000E75DA" w:rsidRPr="000237E7" w:rsidRDefault="00162296" w:rsidP="00060E2E">
    <w:pPr>
      <w:pStyle w:val="Tekstpodstawowy"/>
      <w:keepNext/>
      <w:spacing w:after="120"/>
      <w:jc w:val="center"/>
      <w:rPr>
        <w:rFonts w:ascii="Calibri" w:eastAsia="Calibri" w:hAnsi="Calibri" w:cs="Times New Roman"/>
        <w:sz w:val="18"/>
        <w:szCs w:val="18"/>
        <w:lang w:val="x-none" w:eastAsia="en-US"/>
      </w:rPr>
    </w:pPr>
    <w:r>
      <w:rPr>
        <w:noProof/>
        <w:lang w:eastAsia="pl-PL"/>
      </w:rPr>
      <w:drawing>
        <wp:inline distT="0" distB="0" distL="0" distR="0" wp14:anchorId="45810377" wp14:editId="016EBEBB">
          <wp:extent cx="4950586" cy="525151"/>
          <wp:effectExtent l="0" t="0" r="0" b="0"/>
          <wp:docPr id="1553394459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3107" cy="530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Symbol" w:hAnsi="Symbol" w:cs="Symbol"/>
        <w:color w:val="000000"/>
        <w:sz w:val="18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3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/>
        <w:b/>
        <w:i w:val="0"/>
        <w:sz w:val="16"/>
      </w:rPr>
    </w:lvl>
  </w:abstractNum>
  <w:abstractNum w:abstractNumId="5" w15:restartNumberingAfterBreak="0">
    <w:nsid w:val="00000006"/>
    <w:multiLevelType w:val="singleLevel"/>
    <w:tmpl w:val="00000006"/>
    <w:lvl w:ilvl="0">
      <w:start w:val="3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/>
        <w:b/>
        <w:i w:val="0"/>
        <w:sz w:val="16"/>
        <w:szCs w:val="16"/>
      </w:rPr>
    </w:lvl>
  </w:abstractNum>
  <w:abstractNum w:abstractNumId="6" w15:restartNumberingAfterBreak="0">
    <w:nsid w:val="021E62FB"/>
    <w:multiLevelType w:val="hybridMultilevel"/>
    <w:tmpl w:val="049E66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E427E8"/>
    <w:multiLevelType w:val="hybridMultilevel"/>
    <w:tmpl w:val="76F64084"/>
    <w:lvl w:ilvl="0" w:tplc="FB50E9A8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330A73"/>
    <w:multiLevelType w:val="hybridMultilevel"/>
    <w:tmpl w:val="BB6CA5FC"/>
    <w:lvl w:ilvl="0" w:tplc="04150007">
      <w:start w:val="1"/>
      <w:numFmt w:val="bullet"/>
      <w:lvlText w:val=""/>
      <w:lvlJc w:val="left"/>
      <w:pPr>
        <w:ind w:left="1440" w:hanging="360"/>
      </w:pPr>
      <w:rPr>
        <w:rFonts w:ascii="Wingdings" w:hAnsi="Wingdings" w:cs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ADE7AFE"/>
    <w:multiLevelType w:val="hybridMultilevel"/>
    <w:tmpl w:val="A72E1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332CE6"/>
    <w:multiLevelType w:val="hybridMultilevel"/>
    <w:tmpl w:val="7D1656E8"/>
    <w:lvl w:ilvl="0" w:tplc="FB50E9A8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8067BE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13" w15:restartNumberingAfterBreak="0">
    <w:nsid w:val="4EC17C56"/>
    <w:multiLevelType w:val="hybridMultilevel"/>
    <w:tmpl w:val="EDF2E638"/>
    <w:lvl w:ilvl="0" w:tplc="04150007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4"/>
  </w:num>
  <w:num w:numId="9">
    <w:abstractNumId w:val="11"/>
  </w:num>
  <w:num w:numId="10">
    <w:abstractNumId w:val="9"/>
  </w:num>
  <w:num w:numId="11">
    <w:abstractNumId w:val="12"/>
  </w:num>
  <w:num w:numId="12">
    <w:abstractNumId w:val="13"/>
  </w:num>
  <w:num w:numId="13">
    <w:abstractNumId w:val="7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AC0"/>
    <w:rsid w:val="000237E7"/>
    <w:rsid w:val="000378F4"/>
    <w:rsid w:val="00050EEB"/>
    <w:rsid w:val="00060B2C"/>
    <w:rsid w:val="00060E2E"/>
    <w:rsid w:val="00070079"/>
    <w:rsid w:val="00076297"/>
    <w:rsid w:val="000973A6"/>
    <w:rsid w:val="000E75DA"/>
    <w:rsid w:val="000F6089"/>
    <w:rsid w:val="00162296"/>
    <w:rsid w:val="0023384E"/>
    <w:rsid w:val="00242F47"/>
    <w:rsid w:val="0024518C"/>
    <w:rsid w:val="0024622F"/>
    <w:rsid w:val="00247513"/>
    <w:rsid w:val="00247B4B"/>
    <w:rsid w:val="0029262C"/>
    <w:rsid w:val="002E08B6"/>
    <w:rsid w:val="00321652"/>
    <w:rsid w:val="0034133E"/>
    <w:rsid w:val="003436DD"/>
    <w:rsid w:val="00355292"/>
    <w:rsid w:val="00362124"/>
    <w:rsid w:val="00370F06"/>
    <w:rsid w:val="003871F1"/>
    <w:rsid w:val="003B79D8"/>
    <w:rsid w:val="00427C1A"/>
    <w:rsid w:val="00440403"/>
    <w:rsid w:val="00440ACE"/>
    <w:rsid w:val="00450A60"/>
    <w:rsid w:val="004523DB"/>
    <w:rsid w:val="00462F82"/>
    <w:rsid w:val="00471CC4"/>
    <w:rsid w:val="00473759"/>
    <w:rsid w:val="00482594"/>
    <w:rsid w:val="00483DA5"/>
    <w:rsid w:val="004A3FA9"/>
    <w:rsid w:val="004E6A5E"/>
    <w:rsid w:val="00565A0D"/>
    <w:rsid w:val="00591046"/>
    <w:rsid w:val="006B4826"/>
    <w:rsid w:val="006C63A8"/>
    <w:rsid w:val="00714B84"/>
    <w:rsid w:val="00751367"/>
    <w:rsid w:val="00753CFD"/>
    <w:rsid w:val="00765FEF"/>
    <w:rsid w:val="0078427F"/>
    <w:rsid w:val="00822C5E"/>
    <w:rsid w:val="0087576A"/>
    <w:rsid w:val="008830F1"/>
    <w:rsid w:val="00897AC0"/>
    <w:rsid w:val="008A0BCF"/>
    <w:rsid w:val="008D64E1"/>
    <w:rsid w:val="0091553B"/>
    <w:rsid w:val="00932495"/>
    <w:rsid w:val="00954A9C"/>
    <w:rsid w:val="00955391"/>
    <w:rsid w:val="00955906"/>
    <w:rsid w:val="00956ACF"/>
    <w:rsid w:val="00965388"/>
    <w:rsid w:val="009A599A"/>
    <w:rsid w:val="009C7CEA"/>
    <w:rsid w:val="009D1E6F"/>
    <w:rsid w:val="00A536D1"/>
    <w:rsid w:val="00A8164C"/>
    <w:rsid w:val="00A85E84"/>
    <w:rsid w:val="00B27027"/>
    <w:rsid w:val="00B4412B"/>
    <w:rsid w:val="00B74154"/>
    <w:rsid w:val="00B828A1"/>
    <w:rsid w:val="00B906E9"/>
    <w:rsid w:val="00BD7E44"/>
    <w:rsid w:val="00C01BC9"/>
    <w:rsid w:val="00C37528"/>
    <w:rsid w:val="00CC1A64"/>
    <w:rsid w:val="00CE0699"/>
    <w:rsid w:val="00CE53BA"/>
    <w:rsid w:val="00CF342D"/>
    <w:rsid w:val="00D1291E"/>
    <w:rsid w:val="00D35228"/>
    <w:rsid w:val="00D52C15"/>
    <w:rsid w:val="00D53C98"/>
    <w:rsid w:val="00D673EC"/>
    <w:rsid w:val="00D76A36"/>
    <w:rsid w:val="00DB2817"/>
    <w:rsid w:val="00DB7569"/>
    <w:rsid w:val="00DD46CB"/>
    <w:rsid w:val="00E652D9"/>
    <w:rsid w:val="00E7103A"/>
    <w:rsid w:val="00E72835"/>
    <w:rsid w:val="00E75CEF"/>
    <w:rsid w:val="00E76407"/>
    <w:rsid w:val="00E9793B"/>
    <w:rsid w:val="00F100B0"/>
    <w:rsid w:val="00F1010B"/>
    <w:rsid w:val="00F25B77"/>
    <w:rsid w:val="00F54A80"/>
    <w:rsid w:val="00F867A6"/>
    <w:rsid w:val="00F92B7E"/>
    <w:rsid w:val="00FB18DF"/>
    <w:rsid w:val="00FC3E8A"/>
    <w:rsid w:val="00FF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oNotEmbedSmartTags/>
  <w:decimalSymbol w:val=","/>
  <w:listSeparator w:val=";"/>
  <w14:docId w14:val="79638A13"/>
  <w15:chartTrackingRefBased/>
  <w15:docId w15:val="{8236966A-9AC3-4E90-835E-1BC2123B9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rFonts w:ascii="Arial" w:hAnsi="Arial"/>
      <w:sz w:val="22"/>
      <w:szCs w:val="24"/>
      <w:lang w:eastAsia="ja-JP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bCs/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ind w:left="360"/>
      <w:outlineLvl w:val="3"/>
    </w:pPr>
    <w:rPr>
      <w:b/>
      <w:bCs/>
      <w:sz w:val="1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rFonts w:cs="Arial"/>
      <w:b/>
      <w:sz w:val="1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rFonts w:ascii="Times New Roman" w:hAnsi="Times New Roman"/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b/>
      <w:bCs/>
      <w:sz w:val="4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jc w:val="center"/>
      <w:outlineLvl w:val="7"/>
    </w:pPr>
    <w:rPr>
      <w:b/>
      <w:bCs/>
      <w:sz w:val="18"/>
      <w:u w:val="single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outlineLvl w:val="8"/>
    </w:pPr>
    <w:rPr>
      <w:b/>
      <w:bCs/>
      <w:color w:val="999999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  <w:color w:val="000000"/>
      <w:sz w:val="18"/>
    </w:rPr>
  </w:style>
  <w:style w:type="character" w:customStyle="1" w:styleId="WW8Num4z0">
    <w:name w:val="WW8Num4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Arial" w:hAnsi="Arial" w:cs="Arial"/>
      <w:b/>
      <w:i w:val="0"/>
      <w:sz w:val="16"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WW8Num7z0">
    <w:name w:val="WW8Num7z0"/>
    <w:rPr>
      <w:rFonts w:cs="Times New Roman"/>
      <w:sz w:val="18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3z0">
    <w:name w:val="WW8Num3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8z0">
    <w:name w:val="WW8Num8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9z0">
    <w:name w:val="WW8Num9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Domylnaczcionkaakapitu1">
    <w:name w:val="Domyślna czcionka akapitu1"/>
  </w:style>
  <w:style w:type="character" w:customStyle="1" w:styleId="WW-Absatz-Standardschriftart11111">
    <w:name w:val="WW-Absatz-Standardschriftart1111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  <w:sz w:val="16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3z0">
    <w:name w:val="WW8Num13z0"/>
    <w:rPr>
      <w:rFonts w:ascii="Wingdings" w:eastAsia="Times New Roman" w:hAnsi="Wingdings" w:cs="Times New Roman"/>
      <w:sz w:val="24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ascii="Arial" w:hAnsi="Arial" w:cs="Arial"/>
      <w:b/>
      <w:i w:val="0"/>
      <w:sz w:val="16"/>
    </w:rPr>
  </w:style>
  <w:style w:type="character" w:customStyle="1" w:styleId="WW8Num16z0">
    <w:name w:val="WW8Num1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7z0">
    <w:name w:val="WW8Num17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9z0">
    <w:name w:val="WW8Num19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0z0">
    <w:name w:val="WW8Num20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1z0">
    <w:name w:val="WW8Num21z0"/>
    <w:rPr>
      <w:b w:val="0"/>
      <w:i w:val="0"/>
      <w:sz w:val="22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3z0">
    <w:name w:val="WW8Num23z0"/>
    <w:rPr>
      <w:rFonts w:cs="Times New Roman"/>
      <w:sz w:val="18"/>
    </w:rPr>
  </w:style>
  <w:style w:type="character" w:customStyle="1" w:styleId="WW8Num24z0">
    <w:name w:val="WW8Num24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5z0">
    <w:name w:val="WW8Num25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6z0">
    <w:name w:val="WW8Num2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7z0">
    <w:name w:val="WW8Num27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8z0">
    <w:name w:val="WW8Num28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12z0">
    <w:name w:val="WW8NumSt12z0"/>
    <w:rPr>
      <w:rFonts w:ascii="Wingdings" w:hAnsi="Wingdings" w:cs="Wingdings"/>
      <w:b w:val="0"/>
      <w:i w:val="0"/>
      <w:sz w:val="24"/>
      <w:u w:val="none"/>
    </w:rPr>
  </w:style>
  <w:style w:type="character" w:customStyle="1" w:styleId="WW8NumSt14z0">
    <w:name w:val="WW8NumSt14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styleId="Numerstrony">
    <w:name w:val="page number"/>
    <w:basedOn w:val="Domylnaczcionkaakapitu1"/>
  </w:style>
  <w:style w:type="character" w:customStyle="1" w:styleId="ZnakZnak">
    <w:name w:val="Znak Znak"/>
    <w:rPr>
      <w:rFonts w:ascii="Arial" w:hAnsi="Arial" w:cs="Arial"/>
    </w:rPr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eastAsia="MS PGothic" w:cs="Tahoma"/>
      <w:sz w:val="28"/>
      <w:szCs w:val="28"/>
    </w:rPr>
  </w:style>
  <w:style w:type="paragraph" w:styleId="Tekstpodstawowy">
    <w:name w:val="Body Text"/>
    <w:basedOn w:val="Normalny"/>
    <w:pPr>
      <w:overflowPunct w:val="0"/>
      <w:autoSpaceDE w:val="0"/>
      <w:jc w:val="both"/>
      <w:textAlignment w:val="baseline"/>
    </w:pPr>
    <w:rPr>
      <w:rFonts w:cs="Arial"/>
      <w:i/>
      <w:iCs/>
      <w:sz w:val="20"/>
      <w:szCs w:val="20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eastAsia="SimSun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eastAsia="SimSun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eastAsia="SimSun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Tahoma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eastAsia="Tahoma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rFonts w:cs="Arial"/>
      <w:i/>
      <w:iCs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jc w:val="both"/>
      <w:textAlignment w:val="baseline"/>
    </w:pPr>
    <w:rPr>
      <w:rFonts w:cs="Arial"/>
      <w:szCs w:val="20"/>
    </w:rPr>
  </w:style>
  <w:style w:type="paragraph" w:customStyle="1" w:styleId="xl24">
    <w:name w:val="xl24"/>
    <w:basedOn w:val="Normalny"/>
    <w:pPr>
      <w:pBdr>
        <w:top w:val="single" w:sz="4" w:space="0" w:color="808080"/>
        <w:left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25">
    <w:name w:val="xl25"/>
    <w:basedOn w:val="Normalny"/>
    <w:pPr>
      <w:pBdr>
        <w:top w:val="single" w:sz="4" w:space="0" w:color="808080"/>
        <w:left w:val="single" w:sz="4" w:space="0" w:color="808080"/>
        <w:right w:val="single" w:sz="8" w:space="0" w:color="808080"/>
      </w:pBdr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26">
    <w:name w:val="xl26"/>
    <w:basedOn w:val="Normalny"/>
    <w:pPr>
      <w:pBdr>
        <w:top w:val="single" w:sz="8" w:space="0" w:color="808080"/>
        <w:left w:val="single" w:sz="8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color w:val="000000"/>
      <w:sz w:val="24"/>
    </w:rPr>
  </w:style>
  <w:style w:type="paragraph" w:customStyle="1" w:styleId="xl27">
    <w:name w:val="xl27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color w:val="000000"/>
      <w:sz w:val="24"/>
    </w:rPr>
  </w:style>
  <w:style w:type="paragraph" w:customStyle="1" w:styleId="xl28">
    <w:name w:val="xl28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color w:val="000000"/>
      <w:sz w:val="24"/>
    </w:rPr>
  </w:style>
  <w:style w:type="paragraph" w:customStyle="1" w:styleId="xl29">
    <w:name w:val="xl29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color w:val="000000"/>
      <w:sz w:val="24"/>
    </w:rPr>
  </w:style>
  <w:style w:type="paragraph" w:customStyle="1" w:styleId="xl30">
    <w:name w:val="xl30"/>
    <w:basedOn w:val="Normalny"/>
    <w:pPr>
      <w:pBdr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1">
    <w:name w:val="xl31"/>
    <w:basedOn w:val="Normalny"/>
    <w:pPr>
      <w:pBdr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2">
    <w:name w:val="xl32"/>
    <w:basedOn w:val="Normalny"/>
    <w:pPr>
      <w:pBdr>
        <w:left w:val="single" w:sz="4" w:space="0" w:color="808080"/>
        <w:bottom w:val="single" w:sz="4" w:space="0" w:color="808080"/>
        <w:right w:val="single" w:sz="8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3">
    <w:name w:val="xl33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4">
    <w:name w:val="xl34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5">
    <w:name w:val="xl35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6">
    <w:name w:val="xl36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8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7">
    <w:name w:val="xl37"/>
    <w:basedOn w:val="Normalny"/>
    <w:pPr>
      <w:pBdr>
        <w:top w:val="single" w:sz="4" w:space="0" w:color="808080"/>
        <w:left w:val="single" w:sz="8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8">
    <w:name w:val="xl38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color w:val="000000"/>
      <w:sz w:val="24"/>
    </w:rPr>
  </w:style>
  <w:style w:type="paragraph" w:customStyle="1" w:styleId="xl39">
    <w:name w:val="xl39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0">
    <w:name w:val="xl40"/>
    <w:basedOn w:val="Normalny"/>
    <w:pPr>
      <w:pBdr>
        <w:top w:val="single" w:sz="4" w:space="0" w:color="808080"/>
        <w:left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1">
    <w:name w:val="xl41"/>
    <w:basedOn w:val="Normalny"/>
    <w:pPr>
      <w:pBdr>
        <w:top w:val="single" w:sz="4" w:space="0" w:color="808080"/>
        <w:left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2">
    <w:name w:val="xl42"/>
    <w:basedOn w:val="Normalny"/>
    <w:pPr>
      <w:pBdr>
        <w:top w:val="single" w:sz="8" w:space="0" w:color="808080"/>
        <w:left w:val="single" w:sz="8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43">
    <w:name w:val="xl43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4">
    <w:name w:val="xl44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45">
    <w:name w:val="xl45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6">
    <w:name w:val="xl46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7">
    <w:name w:val="xl47"/>
    <w:basedOn w:val="Normalny"/>
    <w:pPr>
      <w:pBdr>
        <w:top w:val="single" w:sz="8" w:space="0" w:color="808080"/>
        <w:left w:val="single" w:sz="8" w:space="0" w:color="808080"/>
        <w:bottom w:val="single" w:sz="4" w:space="0" w:color="00000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48">
    <w:name w:val="xl48"/>
    <w:basedOn w:val="Normalny"/>
    <w:pPr>
      <w:pBdr>
        <w:top w:val="single" w:sz="8" w:space="0" w:color="808080"/>
        <w:left w:val="single" w:sz="4" w:space="0" w:color="808080"/>
        <w:bottom w:val="single" w:sz="4" w:space="0" w:color="00000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9">
    <w:name w:val="xl49"/>
    <w:basedOn w:val="Normalny"/>
    <w:pPr>
      <w:pBdr>
        <w:top w:val="single" w:sz="8" w:space="0" w:color="808080"/>
        <w:left w:val="single" w:sz="4" w:space="0" w:color="808080"/>
        <w:bottom w:val="single" w:sz="4" w:space="0" w:color="00000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50">
    <w:name w:val="xl50"/>
    <w:basedOn w:val="Normalny"/>
    <w:pPr>
      <w:pBdr>
        <w:left w:val="single" w:sz="8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51">
    <w:name w:val="xl51"/>
    <w:basedOn w:val="Normalny"/>
    <w:pPr>
      <w:pBdr>
        <w:top w:val="single" w:sz="4" w:space="0" w:color="808080"/>
        <w:left w:val="single" w:sz="4" w:space="0" w:color="808080"/>
        <w:right w:val="single" w:sz="8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52">
    <w:name w:val="xl52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53">
    <w:name w:val="xl53"/>
    <w:basedOn w:val="Normalny"/>
    <w:pPr>
      <w:pBdr>
        <w:top w:val="single" w:sz="8" w:space="0" w:color="808080"/>
        <w:left w:val="single" w:sz="8" w:space="0" w:color="808080"/>
        <w:bottom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54">
    <w:name w:val="xl54"/>
    <w:basedOn w:val="Normalny"/>
    <w:pPr>
      <w:pBdr>
        <w:top w:val="single" w:sz="8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55">
    <w:name w:val="xl55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56">
    <w:name w:val="xl56"/>
    <w:basedOn w:val="Normalny"/>
    <w:pPr>
      <w:pBdr>
        <w:top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57">
    <w:name w:val="xl57"/>
    <w:basedOn w:val="Normalny"/>
    <w:pPr>
      <w:pBdr>
        <w:top w:val="single" w:sz="4" w:space="0" w:color="808080"/>
        <w:left w:val="single" w:sz="8" w:space="0" w:color="808080"/>
        <w:bottom w:val="single" w:sz="8" w:space="0" w:color="808080"/>
      </w:pBdr>
      <w:shd w:val="clear" w:color="auto" w:fill="FFFFFF"/>
      <w:suppressAutoHyphens w:val="0"/>
      <w:spacing w:before="280" w:after="280"/>
      <w:jc w:val="right"/>
    </w:pPr>
    <w:rPr>
      <w:rFonts w:eastAsia="Arial Unicode MS" w:cs="Arial Unicode MS"/>
      <w:b/>
      <w:bCs/>
      <w:sz w:val="24"/>
    </w:rPr>
  </w:style>
  <w:style w:type="paragraph" w:customStyle="1" w:styleId="xl58">
    <w:name w:val="xl58"/>
    <w:basedOn w:val="Normalny"/>
    <w:pPr>
      <w:pBdr>
        <w:top w:val="single" w:sz="4" w:space="0" w:color="808080"/>
        <w:bottom w:val="single" w:sz="8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59">
    <w:name w:val="xl59"/>
    <w:basedOn w:val="Normalny"/>
    <w:pPr>
      <w:pBdr>
        <w:top w:val="single" w:sz="8" w:space="0" w:color="808080"/>
        <w:left w:val="single" w:sz="8" w:space="0" w:color="808080"/>
        <w:bottom w:val="single" w:sz="4" w:space="0" w:color="808080"/>
      </w:pBdr>
      <w:shd w:val="clear" w:color="auto" w:fill="FFFFFF"/>
      <w:suppressAutoHyphens w:val="0"/>
      <w:spacing w:before="280" w:after="280"/>
      <w:jc w:val="center"/>
    </w:pPr>
    <w:rPr>
      <w:rFonts w:eastAsia="Arial Unicode MS" w:cs="Arial Unicode MS"/>
      <w:b/>
      <w:bCs/>
      <w:sz w:val="24"/>
    </w:rPr>
  </w:style>
  <w:style w:type="paragraph" w:customStyle="1" w:styleId="xl60">
    <w:name w:val="xl60"/>
    <w:basedOn w:val="Normalny"/>
    <w:pPr>
      <w:pBdr>
        <w:top w:val="single" w:sz="8" w:space="0" w:color="808080"/>
        <w:bottom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61">
    <w:name w:val="xl61"/>
    <w:basedOn w:val="Normalny"/>
    <w:pPr>
      <w:pBdr>
        <w:top w:val="single" w:sz="8" w:space="0" w:color="808080"/>
        <w:bottom w:val="single" w:sz="4" w:space="0" w:color="808080"/>
        <w:right w:val="single" w:sz="8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62">
    <w:name w:val="xl62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63">
    <w:name w:val="xl63"/>
    <w:basedOn w:val="Normalny"/>
    <w:pPr>
      <w:pBdr>
        <w:top w:val="single" w:sz="4" w:space="0" w:color="808080"/>
        <w:left w:val="single" w:sz="8" w:space="0" w:color="808080"/>
        <w:bottom w:val="single" w:sz="8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64">
    <w:name w:val="xl64"/>
    <w:basedOn w:val="Normalny"/>
    <w:pPr>
      <w:pBdr>
        <w:top w:val="single" w:sz="8" w:space="0" w:color="808080"/>
        <w:left w:val="single" w:sz="8" w:space="0" w:color="808080"/>
        <w:bottom w:val="single" w:sz="8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65">
    <w:name w:val="xl65"/>
    <w:basedOn w:val="Normalny"/>
    <w:pPr>
      <w:pBdr>
        <w:top w:val="single" w:sz="8" w:space="0" w:color="808080"/>
        <w:bottom w:val="single" w:sz="8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708"/>
    </w:pPr>
  </w:style>
  <w:style w:type="character" w:styleId="Hipercze">
    <w:name w:val="Hyperlink"/>
    <w:rsid w:val="00A85E84"/>
    <w:rPr>
      <w:color w:val="0000FF"/>
      <w:u w:val="single"/>
    </w:rPr>
  </w:style>
  <w:style w:type="paragraph" w:styleId="Bezodstpw">
    <w:name w:val="No Spacing"/>
    <w:uiPriority w:val="1"/>
    <w:qFormat/>
    <w:rsid w:val="00A85E84"/>
    <w:rPr>
      <w:sz w:val="24"/>
      <w:szCs w:val="24"/>
    </w:rPr>
  </w:style>
  <w:style w:type="character" w:styleId="Odwoanieprzypisukocowego">
    <w:name w:val="endnote reference"/>
    <w:uiPriority w:val="99"/>
    <w:semiHidden/>
    <w:unhideWhenUsed/>
    <w:rsid w:val="00E9793B"/>
    <w:rPr>
      <w:vertAlign w:val="superscript"/>
    </w:rPr>
  </w:style>
  <w:style w:type="table" w:styleId="Tabela-Siatka">
    <w:name w:val="Table Grid"/>
    <w:aliases w:val="nowy"/>
    <w:basedOn w:val="Standardowy"/>
    <w:uiPriority w:val="39"/>
    <w:rsid w:val="00E728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E7103A"/>
    <w:rPr>
      <w:rFonts w:cs="Times New Roman"/>
      <w:vertAlign w:val="superscript"/>
    </w:rPr>
  </w:style>
  <w:style w:type="paragraph" w:customStyle="1" w:styleId="Zawartotabeli0">
    <w:name w:val="Zawarto?? tabeli"/>
    <w:basedOn w:val="Tekstpodstawowy"/>
    <w:rsid w:val="00E7103A"/>
    <w:pPr>
      <w:widowControl w:val="0"/>
      <w:suppressLineNumbers/>
      <w:autoSpaceDN w:val="0"/>
      <w:adjustRightInd w:val="0"/>
      <w:spacing w:after="120"/>
      <w:jc w:val="left"/>
    </w:pPr>
    <w:rPr>
      <w:rFonts w:ascii="Times New Roman" w:eastAsia="Times New Roman" w:hAnsi="Times New Roman" w:cs="Times New Roman"/>
      <w:i w:val="0"/>
      <w:iCs w:val="0"/>
      <w:sz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E7103A"/>
    <w:pPr>
      <w:widowControl w:val="0"/>
      <w:suppressLineNumbers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E7103A"/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427C1A"/>
    <w:rPr>
      <w:rFonts w:ascii="Arial" w:hAnsi="Arial"/>
      <w:sz w:val="22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unduszemalopolska.pl" TargetMode="External"/><Relationship Id="rId2" Type="http://schemas.openxmlformats.org/officeDocument/2006/relationships/hyperlink" Target="http://www.frrr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CF731-4110-4F33-8BBA-542A9F42B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POŻYCZKOWY</vt:lpstr>
    </vt:vector>
  </TitlesOfParts>
  <Company>Hewlett-Packard Company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POŻYCZKOWY</dc:title>
  <dc:subject/>
  <dc:creator>Monika Wójciak</dc:creator>
  <cp:keywords/>
  <cp:lastModifiedBy>Izabela Smoleń</cp:lastModifiedBy>
  <cp:revision>2</cp:revision>
  <cp:lastPrinted>2022-11-14T12:46:00Z</cp:lastPrinted>
  <dcterms:created xsi:type="dcterms:W3CDTF">2024-12-06T12:15:00Z</dcterms:created>
  <dcterms:modified xsi:type="dcterms:W3CDTF">2024-12-06T12:15:00Z</dcterms:modified>
</cp:coreProperties>
</file>